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1342B" w:rsidRDefault="00B1342B" w:rsidP="00B1342B">
      <w:pPr>
        <w:pStyle w:val="17"/>
        <w:jc w:val="center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СОДЕРЖАНИЕ ТОМА</w:t>
      </w:r>
    </w:p>
    <w:p w:rsidR="00B1342B" w:rsidRDefault="00B1342B" w:rsidP="00B1342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1342B" w:rsidRDefault="00B1342B" w:rsidP="00B1342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Текстовая часть проекта межевания</w:t>
      </w:r>
    </w:p>
    <w:p w:rsidR="00B1342B" w:rsidRDefault="00B1342B" w:rsidP="00B1342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Основная часть.</w:t>
      </w:r>
    </w:p>
    <w:p w:rsidR="00B1342B" w:rsidRDefault="00B1342B" w:rsidP="00B1342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1342B" w:rsidRDefault="00610FEE" w:rsidP="00B1342B">
      <w:pPr>
        <w:pStyle w:val="17"/>
        <w:tabs>
          <w:tab w:val="right" w:leader="dot" w:pos="9798"/>
        </w:tabs>
        <w:rPr>
          <w:sz w:val="28"/>
          <w:szCs w:val="28"/>
          <w:lang w:val="ru-RU"/>
        </w:rPr>
      </w:pPr>
      <w:r w:rsidRPr="00610FEE">
        <w:fldChar w:fldCharType="begin"/>
      </w:r>
      <w:r w:rsidR="00B1342B" w:rsidRPr="00630427">
        <w:rPr>
          <w:lang w:val="ru-RU"/>
        </w:rPr>
        <w:instrText xml:space="preserve"> </w:instrText>
      </w:r>
      <w:r w:rsidR="00B1342B">
        <w:instrText>TOC</w:instrText>
      </w:r>
      <w:r w:rsidR="00B1342B" w:rsidRPr="00630427">
        <w:rPr>
          <w:lang w:val="ru-RU"/>
        </w:rPr>
        <w:instrText xml:space="preserve"> \</w:instrText>
      </w:r>
      <w:r w:rsidR="00B1342B">
        <w:instrText>o</w:instrText>
      </w:r>
      <w:r w:rsidR="00B1342B" w:rsidRPr="00630427">
        <w:rPr>
          <w:lang w:val="ru-RU"/>
        </w:rPr>
        <w:instrText xml:space="preserve"> "1-3" \</w:instrText>
      </w:r>
      <w:r w:rsidR="00B1342B">
        <w:instrText>h</w:instrText>
      </w:r>
      <w:r w:rsidR="00B1342B" w:rsidRPr="00630427">
        <w:rPr>
          <w:lang w:val="ru-RU"/>
        </w:rPr>
        <w:instrText xml:space="preserve"> \</w:instrText>
      </w:r>
      <w:r w:rsidR="00B1342B">
        <w:instrText>z</w:instrText>
      </w:r>
      <w:r w:rsidR="00B1342B" w:rsidRPr="00630427">
        <w:rPr>
          <w:lang w:val="ru-RU"/>
        </w:rPr>
        <w:instrText xml:space="preserve"> \</w:instrText>
      </w:r>
      <w:r w:rsidR="00B1342B">
        <w:instrText>u</w:instrText>
      </w:r>
      <w:r w:rsidR="00B1342B" w:rsidRPr="00630427">
        <w:rPr>
          <w:lang w:val="ru-RU"/>
        </w:rPr>
        <w:instrText xml:space="preserve"> </w:instrText>
      </w:r>
      <w:r w:rsidRPr="00610FEE">
        <w:fldChar w:fldCharType="separate"/>
      </w:r>
      <w:hyperlink w:anchor="__RefHeading___Toc372184301" w:history="1">
        <w:r w:rsidR="00B1342B">
          <w:rPr>
            <w:sz w:val="28"/>
            <w:szCs w:val="28"/>
            <w:lang w:val="ru-RU"/>
          </w:rPr>
          <w:t>Содержание тома</w:t>
        </w:r>
        <w:r w:rsidR="00B1342B">
          <w:rPr>
            <w:sz w:val="28"/>
            <w:szCs w:val="28"/>
            <w:lang w:val="ru-RU"/>
          </w:rPr>
          <w:tab/>
        </w:r>
      </w:hyperlink>
      <w:r w:rsidR="00B1342B">
        <w:rPr>
          <w:sz w:val="28"/>
          <w:szCs w:val="28"/>
          <w:lang w:val="ru-RU"/>
        </w:rPr>
        <w:t>1</w:t>
      </w: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610FEE" w:rsidP="00B1342B">
      <w:pPr>
        <w:pStyle w:val="17"/>
        <w:tabs>
          <w:tab w:val="right" w:leader="dot" w:pos="9798"/>
        </w:tabs>
        <w:rPr>
          <w:sz w:val="28"/>
          <w:szCs w:val="28"/>
          <w:lang w:val="ru-RU"/>
        </w:rPr>
      </w:pPr>
      <w:hyperlink w:anchor="__RefHeading___Toc372184302" w:history="1">
        <w:r w:rsidR="00B1342B">
          <w:rPr>
            <w:sz w:val="28"/>
            <w:szCs w:val="28"/>
            <w:lang w:val="ru-RU"/>
          </w:rPr>
          <w:t>ВВЕДЕНИЕ</w:t>
        </w:r>
        <w:r w:rsidR="00B1342B">
          <w:rPr>
            <w:sz w:val="28"/>
            <w:szCs w:val="28"/>
            <w:lang w:val="ru-RU"/>
          </w:rPr>
          <w:tab/>
        </w:r>
      </w:hyperlink>
      <w:r w:rsidR="00B1342B">
        <w:rPr>
          <w:sz w:val="28"/>
          <w:szCs w:val="28"/>
          <w:lang w:val="ru-RU"/>
        </w:rPr>
        <w:t>2</w:t>
      </w: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610FEE" w:rsidP="00B1342B">
      <w:pPr>
        <w:pStyle w:val="17"/>
        <w:tabs>
          <w:tab w:val="right" w:leader="dot" w:pos="9798"/>
        </w:tabs>
        <w:rPr>
          <w:sz w:val="28"/>
          <w:szCs w:val="28"/>
          <w:lang w:val="ru-RU"/>
        </w:rPr>
      </w:pPr>
      <w:hyperlink w:anchor="__RefHeading___Toc372184303" w:history="1">
        <w:r w:rsidR="00B1342B">
          <w:rPr>
            <w:sz w:val="28"/>
            <w:szCs w:val="28"/>
            <w:lang w:val="ru-RU"/>
          </w:rPr>
          <w:t>1. Общие положения</w:t>
        </w:r>
        <w:r w:rsidR="00B1342B">
          <w:rPr>
            <w:sz w:val="28"/>
            <w:szCs w:val="28"/>
            <w:lang w:val="ru-RU"/>
          </w:rPr>
          <w:tab/>
        </w:r>
      </w:hyperlink>
      <w:r w:rsidR="00B1342B">
        <w:rPr>
          <w:sz w:val="28"/>
          <w:szCs w:val="28"/>
          <w:lang w:val="ru-RU"/>
        </w:rPr>
        <w:t>3</w:t>
      </w: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610FEE" w:rsidP="00B1342B">
      <w:pPr>
        <w:pStyle w:val="17"/>
        <w:tabs>
          <w:tab w:val="right" w:leader="dot" w:pos="9798"/>
        </w:tabs>
        <w:rPr>
          <w:sz w:val="28"/>
          <w:szCs w:val="28"/>
          <w:lang w:val="ru-RU"/>
        </w:rPr>
      </w:pPr>
      <w:hyperlink w:anchor="__RefHeading___Toc372184304" w:history="1">
        <w:r w:rsidR="00B1342B">
          <w:rPr>
            <w:sz w:val="28"/>
            <w:szCs w:val="28"/>
            <w:lang w:val="ru-RU"/>
          </w:rPr>
          <w:t xml:space="preserve">2. </w:t>
        </w:r>
        <w:r w:rsidR="00B1342B" w:rsidRPr="00630427">
          <w:rPr>
            <w:bCs/>
            <w:sz w:val="28"/>
            <w:szCs w:val="28"/>
            <w:lang w:val="ru-RU" w:eastAsia="ru-RU"/>
          </w:rPr>
          <w:t xml:space="preserve"> Структура территории, образуемая в результате межевания</w:t>
        </w:r>
        <w:r w:rsidR="00B1342B">
          <w:rPr>
            <w:sz w:val="28"/>
            <w:szCs w:val="28"/>
            <w:lang w:val="ru-RU"/>
          </w:rPr>
          <w:tab/>
        </w:r>
      </w:hyperlink>
      <w:r w:rsidR="00B1342B">
        <w:rPr>
          <w:sz w:val="28"/>
          <w:szCs w:val="28"/>
          <w:lang w:val="ru-RU"/>
        </w:rPr>
        <w:t>4</w:t>
      </w:r>
    </w:p>
    <w:p w:rsidR="00B1342B" w:rsidRDefault="00B1342B" w:rsidP="00B1342B">
      <w:pPr>
        <w:tabs>
          <w:tab w:val="left" w:pos="1830"/>
        </w:tabs>
        <w:rPr>
          <w:rFonts w:ascii="Times New Roman" w:hAnsi="Times New Roman" w:cs="Times New Roman"/>
          <w:sz w:val="28"/>
          <w:szCs w:val="28"/>
        </w:rPr>
      </w:pPr>
    </w:p>
    <w:p w:rsidR="00B1342B" w:rsidRDefault="00610FEE" w:rsidP="00B1342B">
      <w:pPr>
        <w:pStyle w:val="17"/>
        <w:tabs>
          <w:tab w:val="right" w:leader="dot" w:pos="9798"/>
        </w:tabs>
        <w:rPr>
          <w:sz w:val="28"/>
          <w:szCs w:val="28"/>
          <w:lang w:val="ru-RU"/>
        </w:rPr>
      </w:pPr>
      <w:hyperlink w:anchor="__RefHeading___Toc372184305" w:history="1">
        <w:r w:rsidR="00B1342B">
          <w:rPr>
            <w:sz w:val="28"/>
            <w:szCs w:val="28"/>
            <w:lang w:val="ru-RU"/>
          </w:rPr>
          <w:t xml:space="preserve">3. </w:t>
        </w:r>
        <w:r w:rsidR="00B1342B">
          <w:rPr>
            <w:bCs/>
            <w:sz w:val="28"/>
            <w:szCs w:val="28"/>
            <w:lang w:val="ru-RU"/>
          </w:rPr>
          <w:t>Планировочные характеристики объектов межевания</w:t>
        </w:r>
        <w:r w:rsidR="00B1342B">
          <w:rPr>
            <w:sz w:val="28"/>
            <w:szCs w:val="28"/>
            <w:lang w:val="ru-RU"/>
          </w:rPr>
          <w:tab/>
        </w:r>
      </w:hyperlink>
      <w:r w:rsidR="00B1342B">
        <w:rPr>
          <w:sz w:val="28"/>
          <w:szCs w:val="28"/>
          <w:lang w:val="ru-RU"/>
        </w:rPr>
        <w:t>5</w:t>
      </w:r>
    </w:p>
    <w:p w:rsidR="00B1342B" w:rsidRDefault="00B1342B" w:rsidP="00B1342B">
      <w:pPr>
        <w:rPr>
          <w:sz w:val="28"/>
          <w:szCs w:val="28"/>
        </w:rPr>
      </w:pPr>
    </w:p>
    <w:p w:rsidR="00B1342B" w:rsidRDefault="00610FEE" w:rsidP="00B1342B">
      <w:pPr>
        <w:rPr>
          <w:rFonts w:ascii="Times New Roman" w:hAnsi="Times New Roman" w:cs="Times New Roman"/>
          <w:sz w:val="28"/>
          <w:szCs w:val="28"/>
        </w:rPr>
      </w:pPr>
      <w:hyperlink w:anchor="__RefHeading___Toc372184305" w:history="1">
        <w:r w:rsidR="00B1342B">
          <w:rPr>
            <w:rFonts w:ascii="Times New Roman" w:hAnsi="Times New Roman" w:cs="Times New Roman"/>
            <w:sz w:val="28"/>
            <w:szCs w:val="28"/>
          </w:rPr>
          <w:t>4</w:t>
        </w:r>
        <w:r w:rsidR="00B1342B">
          <w:rPr>
            <w:sz w:val="28"/>
            <w:szCs w:val="28"/>
          </w:rPr>
          <w:t>.</w:t>
        </w:r>
        <w:r w:rsidR="00961B1D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Нормативы</w:t>
        </w:r>
        <w:r w:rsidR="00B1342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 xml:space="preserve"> площади земельных участков……</w:t>
        </w:r>
      </w:hyperlink>
      <w:r w:rsidR="00B1342B">
        <w:rPr>
          <w:sz w:val="28"/>
          <w:szCs w:val="28"/>
        </w:rPr>
        <w:t>…</w:t>
      </w:r>
      <w:r w:rsidR="00961B1D">
        <w:rPr>
          <w:sz w:val="28"/>
          <w:szCs w:val="28"/>
        </w:rPr>
        <w:t>………….</w:t>
      </w:r>
      <w:r w:rsidR="00B1342B">
        <w:rPr>
          <w:sz w:val="28"/>
          <w:szCs w:val="28"/>
        </w:rPr>
        <w:t>…………………….</w:t>
      </w:r>
      <w:r w:rsidR="00B1342B">
        <w:rPr>
          <w:rFonts w:ascii="Times New Roman" w:hAnsi="Times New Roman" w:cs="Times New Roman"/>
          <w:sz w:val="28"/>
          <w:szCs w:val="28"/>
        </w:rPr>
        <w:t>6</w:t>
      </w: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5.Предложения по установлению публичных сервитутов………………………...</w:t>
      </w:r>
      <w:r w:rsidR="004C5E04">
        <w:rPr>
          <w:rFonts w:ascii="Times New Roman" w:hAnsi="Times New Roman" w:cs="Times New Roman"/>
          <w:sz w:val="28"/>
          <w:szCs w:val="28"/>
        </w:rPr>
        <w:t>6</w:t>
      </w: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610FEE" w:rsidP="00B1342B">
      <w:pPr>
        <w:pStyle w:val="17"/>
        <w:tabs>
          <w:tab w:val="right" w:leader="dot" w:pos="9798"/>
        </w:tabs>
        <w:rPr>
          <w:sz w:val="28"/>
          <w:szCs w:val="28"/>
          <w:lang w:val="ru-RU"/>
        </w:rPr>
      </w:pPr>
      <w:hyperlink w:anchor="__RefHeading___Toc372184305" w:history="1">
        <w:r w:rsidR="00B1342B">
          <w:rPr>
            <w:sz w:val="28"/>
            <w:szCs w:val="28"/>
            <w:lang w:val="ru-RU"/>
          </w:rPr>
          <w:t>6. Каталог координат земельных участков</w:t>
        </w:r>
        <w:r w:rsidR="00B1342B">
          <w:rPr>
            <w:sz w:val="28"/>
            <w:szCs w:val="28"/>
            <w:lang w:val="ru-RU"/>
          </w:rPr>
          <w:tab/>
        </w:r>
      </w:hyperlink>
      <w:r w:rsidR="004C5E04">
        <w:rPr>
          <w:sz w:val="28"/>
          <w:szCs w:val="28"/>
          <w:lang w:val="ru-RU"/>
        </w:rPr>
        <w:t>7</w:t>
      </w: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4F5868" w:rsidRDefault="00610FEE" w:rsidP="00B1342B">
      <w:pPr>
        <w:pStyle w:val="ab"/>
        <w:tabs>
          <w:tab w:val="decimal" w:pos="0"/>
          <w:tab w:val="left" w:pos="5445"/>
        </w:tabs>
        <w:spacing w:before="60" w:after="60" w:line="360" w:lineRule="auto"/>
        <w:ind w:left="284" w:hanging="284"/>
        <w:sectPr w:rsidR="004F5868">
          <w:headerReference w:type="default" r:id="rId7"/>
          <w:footerReference w:type="default" r:id="rId8"/>
          <w:pgSz w:w="11906" w:h="16838"/>
          <w:pgMar w:top="851" w:right="680" w:bottom="397" w:left="1418" w:header="0" w:footer="142" w:gutter="0"/>
          <w:pgNumType w:start="4"/>
          <w:cols w:space="720"/>
          <w:docGrid w:linePitch="600" w:charSpace="36864"/>
        </w:sectPr>
      </w:pPr>
      <w:r>
        <w:fldChar w:fldCharType="end"/>
      </w:r>
    </w:p>
    <w:p w:rsidR="00B1342B" w:rsidRDefault="00B1342B" w:rsidP="00B1342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_RefHeading___Toc372184301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B1342B" w:rsidRDefault="00B1342B" w:rsidP="00B1342B">
      <w:pPr>
        <w:ind w:left="709" w:right="169" w:firstLine="11"/>
        <w:jc w:val="both"/>
        <w:rPr>
          <w:rFonts w:ascii="Times New Roman" w:hAnsi="Times New Roman" w:cs="Times New Roman"/>
          <w:sz w:val="28"/>
          <w:szCs w:val="28"/>
        </w:rPr>
      </w:pPr>
    </w:p>
    <w:p w:rsidR="00B1342B" w:rsidRPr="00482292" w:rsidRDefault="00B1342B" w:rsidP="00B1342B">
      <w:pPr>
        <w:tabs>
          <w:tab w:val="left" w:pos="284"/>
        </w:tabs>
        <w:suppressAutoHyphens w:val="0"/>
        <w:autoSpaceDN w:val="0"/>
        <w:adjustRightInd w:val="0"/>
        <w:ind w:left="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межевания территории </w:t>
      </w:r>
      <w:r w:rsidRPr="00482292">
        <w:rPr>
          <w:rFonts w:ascii="Times New Roman" w:hAnsi="Times New Roman"/>
          <w:color w:val="000000"/>
          <w:sz w:val="28"/>
          <w:szCs w:val="28"/>
        </w:rPr>
        <w:t>в районе ул.</w:t>
      </w:r>
      <w:r w:rsidRPr="004822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82292">
        <w:rPr>
          <w:rFonts w:ascii="Times New Roman" w:hAnsi="Times New Roman"/>
          <w:color w:val="000000"/>
          <w:sz w:val="28"/>
          <w:szCs w:val="28"/>
          <w:lang w:eastAsia="ru-RU"/>
        </w:rPr>
        <w:t>Телеграфная</w:t>
      </w:r>
      <w:proofErr w:type="gramEnd"/>
      <w:r w:rsidRPr="004822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п. Горняцкий </w:t>
      </w:r>
      <w:r w:rsidRPr="00482292">
        <w:rPr>
          <w:rFonts w:ascii="Times New Roman" w:hAnsi="Times New Roman"/>
          <w:color w:val="000000"/>
          <w:sz w:val="28"/>
          <w:szCs w:val="28"/>
          <w:lang w:eastAsia="ru-RU"/>
        </w:rPr>
        <w:t>Ростовской области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 на основании Постановления администрации Белокалитвинского городского поселения №85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29 января 2018г. </w:t>
      </w:r>
    </w:p>
    <w:p w:rsidR="00B1342B" w:rsidRDefault="00B1342B" w:rsidP="00B1342B">
      <w:pPr>
        <w:spacing w:line="276" w:lineRule="auto"/>
        <w:ind w:left="284" w:right="169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проекта межевания использованы следующие документы:</w:t>
      </w:r>
    </w:p>
    <w:p w:rsidR="00B1342B" w:rsidRDefault="00B1342B" w:rsidP="00B1342B">
      <w:pPr>
        <w:numPr>
          <w:ilvl w:val="0"/>
          <w:numId w:val="7"/>
        </w:numPr>
        <w:suppressAutoHyphens w:val="0"/>
        <w:autoSpaceDE w:val="0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Топографическая съемка в масштабе 1:500; </w:t>
      </w:r>
    </w:p>
    <w:p w:rsidR="00B1342B" w:rsidRDefault="00B1342B" w:rsidP="00B1342B">
      <w:pPr>
        <w:numPr>
          <w:ilvl w:val="0"/>
          <w:numId w:val="7"/>
        </w:numPr>
        <w:spacing w:line="276" w:lineRule="auto"/>
        <w:ind w:left="720" w:right="16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Градостроительный кодекс РФ;</w:t>
      </w:r>
    </w:p>
    <w:p w:rsidR="00B1342B" w:rsidRDefault="00B1342B" w:rsidP="00B1342B">
      <w:pPr>
        <w:numPr>
          <w:ilvl w:val="0"/>
          <w:numId w:val="7"/>
        </w:numPr>
        <w:spacing w:line="276" w:lineRule="auto"/>
        <w:ind w:left="720" w:right="1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 42.13330.2016 «Градостроительство. Планировка и застройка городских и сельских поселений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.»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Актуализированная редакция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СНиП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2.07.01-89*</w:t>
      </w:r>
    </w:p>
    <w:p w:rsidR="00B1342B" w:rsidRDefault="00B1342B" w:rsidP="00B1342B">
      <w:pPr>
        <w:numPr>
          <w:ilvl w:val="0"/>
          <w:numId w:val="7"/>
        </w:numPr>
        <w:spacing w:line="276" w:lineRule="auto"/>
        <w:ind w:left="720" w:right="1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Горняцкого сельского поселения, утвержденные Решением Собранием депутатов Белокалитвинского района от 28.02.18 № 213;</w:t>
      </w:r>
    </w:p>
    <w:p w:rsidR="00B1342B" w:rsidRDefault="00B1342B" w:rsidP="00B1342B">
      <w:pPr>
        <w:numPr>
          <w:ilvl w:val="0"/>
          <w:numId w:val="7"/>
        </w:numPr>
        <w:spacing w:line="276" w:lineRule="auto"/>
        <w:ind w:left="720" w:right="1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генерального плана муниципального образования Горняцкого сельского поселения Белокалитвинского района Ростовской обл., утвержденного Решением Собранием депутатов Горняцкого сельского поселения от 07.11.2012 г. № 05;</w:t>
      </w:r>
    </w:p>
    <w:p w:rsidR="00B1342B" w:rsidRDefault="00B1342B" w:rsidP="00B1342B">
      <w:pPr>
        <w:numPr>
          <w:ilvl w:val="0"/>
          <w:numId w:val="7"/>
        </w:numPr>
        <w:spacing w:line="276" w:lineRule="auto"/>
        <w:ind w:left="720" w:right="16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Горняцкого сельского поселения, утвержденного Решением Собранием депутатов Горняцкого сельского поселения от 07.11.2012 г. № 06;</w:t>
      </w:r>
    </w:p>
    <w:p w:rsidR="00B1342B" w:rsidRPr="00961B1D" w:rsidRDefault="00B1342B" w:rsidP="00961B1D">
      <w:pPr>
        <w:numPr>
          <w:ilvl w:val="0"/>
          <w:numId w:val="7"/>
        </w:numPr>
        <w:suppressAutoHyphens w:val="0"/>
        <w:autoSpaceDE w:val="0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Сведения об учтенных в Государственном кадастре недвижимости земельных участках, расположенных на территории проектирования.</w:t>
      </w:r>
    </w:p>
    <w:p w:rsidR="00B1342B" w:rsidRDefault="00B1342B" w:rsidP="00B1342B">
      <w:pPr>
        <w:spacing w:line="276" w:lineRule="auto"/>
        <w:ind w:left="284" w:right="169" w:firstLine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проекта осуществлена в соответствии с требованиями Градостроительного кодекса РФ, нормативно-правовых актов Правительства РФ, Госстроя России, Правительства Ростовской области.</w:t>
      </w:r>
    </w:p>
    <w:p w:rsidR="00B1342B" w:rsidRDefault="00B1342B" w:rsidP="00B1342B">
      <w:pPr>
        <w:spacing w:line="276" w:lineRule="auto"/>
        <w:ind w:left="284" w:right="169"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spacing w:line="276" w:lineRule="auto"/>
        <w:ind w:left="720" w:right="169"/>
        <w:jc w:val="both"/>
      </w:pPr>
      <w:r>
        <w:rPr>
          <w:rFonts w:ascii="Times New Roman" w:hAnsi="Times New Roman" w:cs="Times New Roman"/>
          <w:sz w:val="28"/>
          <w:szCs w:val="28"/>
        </w:rPr>
        <w:t>В задачи проекта  межевания входит:</w:t>
      </w:r>
    </w:p>
    <w:p w:rsidR="00B1342B" w:rsidRDefault="00B1342B" w:rsidP="00B1342B">
      <w:pPr>
        <w:pStyle w:val="western"/>
        <w:spacing w:before="0" w:line="276" w:lineRule="auto"/>
        <w:ind w:left="142" w:firstLine="709"/>
      </w:pPr>
      <w:r>
        <w:t>- анализ фактического землепользования на территории проектирования;</w:t>
      </w:r>
    </w:p>
    <w:p w:rsidR="00B1342B" w:rsidRDefault="00B1342B" w:rsidP="00B1342B">
      <w:pPr>
        <w:pStyle w:val="western"/>
        <w:spacing w:before="0" w:line="276" w:lineRule="auto"/>
        <w:ind w:left="142" w:firstLine="709"/>
      </w:pPr>
      <w:r>
        <w:t>- определение в соответствии с нормативными требованиями площадей земельных участков исходя из фактически сложившейся планировочной структуры района проектирования;</w:t>
      </w:r>
    </w:p>
    <w:p w:rsidR="00B1342B" w:rsidRDefault="00B1342B" w:rsidP="00B1342B">
      <w:pPr>
        <w:pStyle w:val="western"/>
        <w:spacing w:before="0" w:line="276" w:lineRule="auto"/>
        <w:ind w:left="142" w:firstLine="709"/>
      </w:pPr>
      <w:r>
        <w:t>- формирование границ застроенных земельных участков с учетом функционального назначения объектов застройки в территориальной зоне;</w:t>
      </w:r>
    </w:p>
    <w:p w:rsidR="00B1342B" w:rsidRDefault="00B1342B" w:rsidP="00B1342B">
      <w:pPr>
        <w:spacing w:line="276" w:lineRule="auto"/>
        <w:ind w:left="284" w:right="16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определения местоположения границ образуемых и изменяемых земельных участков;</w:t>
      </w:r>
    </w:p>
    <w:p w:rsidR="00B1342B" w:rsidRDefault="00B1342B" w:rsidP="00B1342B">
      <w:pPr>
        <w:spacing w:before="60" w:line="276" w:lineRule="auto"/>
        <w:ind w:left="284" w:right="169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B1342B" w:rsidRDefault="00B1342B" w:rsidP="00961B1D">
      <w:pPr>
        <w:pStyle w:val="1"/>
        <w:pageBreakBefore/>
        <w:numPr>
          <w:ilvl w:val="0"/>
          <w:numId w:val="0"/>
        </w:numPr>
        <w:spacing w:before="0" w:after="0" w:line="276" w:lineRule="auto"/>
        <w:ind w:right="169"/>
        <w:rPr>
          <w:rFonts w:ascii="Times New Roman" w:hAnsi="Times New Roman"/>
          <w:szCs w:val="28"/>
        </w:rPr>
      </w:pPr>
      <w:bookmarkStart w:id="1" w:name="__RefHeading___Toc372184303"/>
      <w:r>
        <w:rPr>
          <w:rFonts w:ascii="Times New Roman" w:hAnsi="Times New Roman"/>
          <w:szCs w:val="28"/>
        </w:rPr>
        <w:lastRenderedPageBreak/>
        <w:t xml:space="preserve">1. </w:t>
      </w:r>
      <w:bookmarkEnd w:id="1"/>
      <w:r>
        <w:rPr>
          <w:rFonts w:ascii="Times New Roman" w:hAnsi="Times New Roman"/>
          <w:szCs w:val="28"/>
        </w:rPr>
        <w:t>Общие положения</w:t>
      </w:r>
    </w:p>
    <w:p w:rsidR="00B1342B" w:rsidRDefault="00B1342B" w:rsidP="00B1342B">
      <w:pPr>
        <w:rPr>
          <w:rFonts w:ascii="Times New Roman" w:hAnsi="Times New Roman" w:cs="Times New Roman"/>
          <w:sz w:val="28"/>
          <w:szCs w:val="28"/>
        </w:rPr>
      </w:pPr>
    </w:p>
    <w:p w:rsidR="00B1342B" w:rsidRDefault="00B1342B" w:rsidP="00B1342B">
      <w:pPr>
        <w:suppressAutoHyphens w:val="0"/>
        <w:autoSpaceDE w:val="0"/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Проектируемый квартал с застроенной территорией площадью 0,5 га расположен в западной части п. Горняцкий. Квартал ограничен:</w:t>
      </w:r>
    </w:p>
    <w:p w:rsidR="00B1342B" w:rsidRDefault="00B1342B" w:rsidP="00B1342B">
      <w:pPr>
        <w:tabs>
          <w:tab w:val="left" w:pos="1440"/>
        </w:tabs>
        <w:suppressAutoHyphens w:val="0"/>
        <w:autoSpaceDE w:val="0"/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с севера, востока и юга - территория индивидуальной жилой застройкой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B1342B" w:rsidRDefault="00B1342B" w:rsidP="00B1342B">
      <w:pPr>
        <w:suppressAutoHyphens w:val="0"/>
        <w:autoSpaceDE w:val="0"/>
        <w:spacing w:line="276" w:lineRule="auto"/>
        <w:ind w:left="142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•   с запада – проезжая часть ул. Советская и территория индивидуальной жилой застройки.</w:t>
      </w:r>
    </w:p>
    <w:p w:rsidR="00B1342B" w:rsidRDefault="00B1342B" w:rsidP="00B1342B">
      <w:pPr>
        <w:pStyle w:val="aff2"/>
        <w:spacing w:before="0" w:after="0" w:line="276" w:lineRule="auto"/>
        <w:ind w:left="142" w:firstLine="709"/>
        <w:rPr>
          <w:sz w:val="28"/>
          <w:szCs w:val="28"/>
        </w:rPr>
      </w:pPr>
      <w:bookmarkStart w:id="2" w:name="__RefHeading___Toc372184304"/>
      <w:bookmarkEnd w:id="2"/>
      <w:r>
        <w:rPr>
          <w:sz w:val="28"/>
          <w:szCs w:val="28"/>
        </w:rPr>
        <w:t>Проектируемая территория расположена согласно карте градостроительного зонирования правил землепользования и застройки Белокалитвинского городского поселения  в зоне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Ж1.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  <w:lang w:eastAsia="ru-RU"/>
        </w:rPr>
        <w:t>ЗОНА ЗАСТРОЙКИ ИНДИВИДУАЛЬНЫМИ ЖИЛЫМИ ДОМАМИ</w:t>
      </w:r>
      <w:r>
        <w:rPr>
          <w:sz w:val="28"/>
          <w:szCs w:val="28"/>
        </w:rPr>
        <w:t xml:space="preserve">). </w:t>
      </w:r>
    </w:p>
    <w:p w:rsidR="00B1342B" w:rsidRDefault="00B1342B" w:rsidP="00B1342B">
      <w:pPr>
        <w:spacing w:line="276" w:lineRule="auto"/>
        <w:ind w:left="142" w:right="17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Проектируемая территория расположена в границах населенного пункта – п.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Горняцкий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B1342B" w:rsidRDefault="00B1342B" w:rsidP="00B1342B">
      <w:pPr>
        <w:spacing w:line="276" w:lineRule="auto"/>
        <w:ind w:left="709"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Климат: </w:t>
      </w:r>
    </w:p>
    <w:p w:rsidR="00B1342B" w:rsidRDefault="00B1342B" w:rsidP="00B1342B">
      <w:pPr>
        <w:spacing w:line="276" w:lineRule="auto"/>
        <w:ind w:left="709"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Климатические условия района строительства умеренно-континентальные, являются благоприятными для  градостроительной деятельности:</w:t>
      </w:r>
    </w:p>
    <w:p w:rsidR="00B1342B" w:rsidRDefault="00B1342B" w:rsidP="00B1342B">
      <w:pPr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993" w:right="17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среднегодовая температура воздуха +3,5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1342B" w:rsidRDefault="00B1342B" w:rsidP="00B1342B">
      <w:pPr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993" w:right="17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температура января -6,7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1342B" w:rsidRDefault="00B1342B" w:rsidP="00B1342B">
      <w:pPr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993" w:right="17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температура июля +17,7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1342B" w:rsidRDefault="00B1342B" w:rsidP="00B1342B">
      <w:pPr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993" w:right="17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безморозный период 177 дней в году;</w:t>
      </w:r>
    </w:p>
    <w:p w:rsidR="00B1342B" w:rsidRDefault="00B1342B" w:rsidP="00B1342B">
      <w:pPr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993" w:right="170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 снежного покрова 50-70 см;</w:t>
      </w:r>
    </w:p>
    <w:p w:rsidR="00B1342B" w:rsidRDefault="00B1342B" w:rsidP="00B1342B">
      <w:pPr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993" w:right="170" w:hanging="28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преобладающее направление ветров южного и юго-западного направлений, скорость ветра в среднем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составляет 4,0 м/сек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1342B" w:rsidRPr="00B1342B" w:rsidRDefault="00B1342B" w:rsidP="00B1342B">
      <w:pPr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993" w:right="170" w:hanging="284"/>
        <w:jc w:val="both"/>
        <w:rPr>
          <w:rFonts w:ascii="Times New Roman" w:hAnsi="Times New Roman" w:cs="Times New Roman"/>
          <w:sz w:val="28"/>
          <w:szCs w:val="28"/>
        </w:rPr>
      </w:pPr>
      <w:r w:rsidRPr="00B1342B">
        <w:rPr>
          <w:rFonts w:ascii="Times New Roman" w:hAnsi="Times New Roman" w:cs="Times New Roman"/>
          <w:sz w:val="28"/>
          <w:szCs w:val="28"/>
        </w:rPr>
        <w:t>глубина промерзания почвы 80-100 см;</w:t>
      </w:r>
    </w:p>
    <w:p w:rsidR="00B1342B" w:rsidRPr="00630427" w:rsidRDefault="00B1342B" w:rsidP="00B1342B">
      <w:pPr>
        <w:numPr>
          <w:ilvl w:val="0"/>
          <w:numId w:val="3"/>
        </w:numPr>
        <w:tabs>
          <w:tab w:val="clear" w:pos="720"/>
          <w:tab w:val="num" w:pos="0"/>
        </w:tabs>
        <w:spacing w:line="276" w:lineRule="auto"/>
        <w:ind w:left="993" w:right="170" w:hanging="284"/>
        <w:jc w:val="both"/>
        <w:rPr>
          <w:rFonts w:ascii="Times New Roman" w:hAnsi="Times New Roman" w:cs="Times New Roman"/>
          <w:sz w:val="28"/>
          <w:szCs w:val="28"/>
        </w:rPr>
      </w:pPr>
      <w:r w:rsidRPr="00630427">
        <w:rPr>
          <w:rFonts w:ascii="Times New Roman" w:hAnsi="Times New Roman" w:cs="Times New Roman"/>
          <w:sz w:val="28"/>
          <w:szCs w:val="28"/>
        </w:rPr>
        <w:t>среднегодовое количество осадков 550 мм, из которых 70% выпадает в теплый период года.</w:t>
      </w:r>
    </w:p>
    <w:p w:rsidR="00B1342B" w:rsidRDefault="00B1342B" w:rsidP="00B1342B">
      <w:pPr>
        <w:pStyle w:val="western"/>
        <w:spacing w:before="0" w:line="276" w:lineRule="auto"/>
        <w:ind w:left="142" w:firstLine="567"/>
      </w:pPr>
      <w:r w:rsidRPr="00630427">
        <w:t>На</w:t>
      </w:r>
      <w:r>
        <w:t xml:space="preserve"> территории проектирования существует установленная местная система геодезической сети специального назначения для определения координат точек земной поверхности с использованием спутниковых систем. Опорная межевая сеть определена для территории муниципального образования с определением контрольных пунктов полигонометрии.</w:t>
      </w:r>
    </w:p>
    <w:p w:rsidR="00B1342B" w:rsidRDefault="00B1342B" w:rsidP="00B1342B">
      <w:pPr>
        <w:pStyle w:val="western"/>
        <w:spacing w:before="0" w:line="276" w:lineRule="auto"/>
        <w:ind w:left="142" w:firstLine="567"/>
      </w:pPr>
      <w:r>
        <w:t>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местности.</w:t>
      </w:r>
    </w:p>
    <w:p w:rsidR="00B1342B" w:rsidRDefault="00B1342B" w:rsidP="00B1342B">
      <w:pPr>
        <w:pStyle w:val="CM11"/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межевания выполнен на топографической основе  выполненной инженерами-геодезистами МУП «Архитектурно-планировочное бюро» в МСК-61 в 2018 г. </w:t>
      </w:r>
    </w:p>
    <w:p w:rsidR="00B1342B" w:rsidRDefault="00B1342B" w:rsidP="00B1342B">
      <w:pPr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42B" w:rsidRDefault="00B1342B" w:rsidP="00B1342B">
      <w:pPr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2.Структура территории, образуемая в результате межевания</w:t>
      </w:r>
    </w:p>
    <w:p w:rsidR="00B1342B" w:rsidRDefault="00B1342B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Границы земельных участков устанавливаются по красным линиям, внутриквартальным проездам и другим границам. </w:t>
      </w:r>
    </w:p>
    <w:p w:rsidR="00B1342B" w:rsidRDefault="00B1342B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Настоящим проектом межевания предусмотрено установление границ земельных участков, предназначенных для предоставления в долевую собственность физическим лицам </w:t>
      </w:r>
      <w:r>
        <w:rPr>
          <w:rFonts w:ascii="Times New Roman" w:hAnsi="Times New Roman" w:cs="Times New Roman"/>
          <w:sz w:val="28"/>
          <w:szCs w:val="28"/>
        </w:rPr>
        <w:t>под существующими многоквартирными домами.</w:t>
      </w:r>
    </w:p>
    <w:p w:rsidR="00B1342B" w:rsidRPr="000558D2" w:rsidRDefault="00B1342B" w:rsidP="001D206E">
      <w:pPr>
        <w:spacing w:line="276" w:lineRule="auto"/>
        <w:ind w:left="142" w:firstLine="709"/>
        <w:jc w:val="both"/>
        <w:rPr>
          <w:rFonts w:ascii="Calibri" w:hAnsi="Calibri" w:cs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Формируемые земельные участки, расположены в кадастровом квартале </w:t>
      </w:r>
      <w:r w:rsidRPr="00DE2D21">
        <w:rPr>
          <w:b/>
          <w:bCs/>
          <w:color w:val="333333"/>
          <w:sz w:val="21"/>
          <w:szCs w:val="21"/>
          <w:lang w:eastAsia="ru-RU"/>
        </w:rPr>
        <w:br/>
      </w:r>
      <w:r w:rsidRPr="00DE2D2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61:47:0020203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kern w:val="1"/>
          <w:sz w:val="28"/>
          <w:szCs w:val="28"/>
          <w:u w:val="single"/>
        </w:rPr>
        <w:t>на землях населенного пункта</w:t>
      </w:r>
      <w:r>
        <w:rPr>
          <w:rFonts w:ascii="Times New Roman" w:hAnsi="Times New Roman" w:cs="Times New Roman"/>
          <w:bCs/>
          <w:color w:val="333333"/>
          <w:kern w:val="1"/>
          <w:sz w:val="28"/>
          <w:szCs w:val="28"/>
        </w:rPr>
        <w:t>,</w:t>
      </w:r>
      <w:r>
        <w:rPr>
          <w:rFonts w:ascii="Times New Roman" w:hAnsi="Times New Roman" w:cs="Times New Roman"/>
          <w:color w:val="333333"/>
          <w:kern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районе пересечения улиц </w:t>
      </w:r>
      <w:proofErr w:type="gramStart"/>
      <w:r>
        <w:rPr>
          <w:rFonts w:ascii="Times New Roman" w:hAnsi="Times New Roman"/>
          <w:bCs/>
          <w:sz w:val="28"/>
          <w:szCs w:val="28"/>
        </w:rPr>
        <w:t>Футбольная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Советская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Границы образуемых земельных участков устанавливаются по красным линиям, границам смежных земельных участков и границам благоустройства, сложившимся за годы эксплуатации жилых домов, с учетом доступа ко всем существующим и образуемым земельным участкам.</w:t>
      </w:r>
    </w:p>
    <w:p w:rsidR="00B1342B" w:rsidRDefault="00B1342B" w:rsidP="001D206E">
      <w:pPr>
        <w:suppressAutoHyphens w:val="0"/>
        <w:autoSpaceDE w:val="0"/>
        <w:spacing w:line="276" w:lineRule="auto"/>
        <w:ind w:left="142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Проектом межевания предусмотрено  формирование следующих земельных участков:</w:t>
      </w:r>
    </w:p>
    <w:p w:rsidR="00B1342B" w:rsidRDefault="00B1342B" w:rsidP="001D206E">
      <w:pPr>
        <w:widowControl w:val="0"/>
        <w:numPr>
          <w:ilvl w:val="0"/>
          <w:numId w:val="4"/>
        </w:numPr>
        <w:tabs>
          <w:tab w:val="clear" w:pos="360"/>
          <w:tab w:val="num" w:pos="0"/>
        </w:tabs>
        <w:overflowPunct w:val="0"/>
        <w:autoSpaceDE w:val="0"/>
        <w:spacing w:line="276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Земельный участок №1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(ЗУ 1 на чертеже межевания территории), формируемый  земельный участок, </w:t>
      </w:r>
      <w:r>
        <w:rPr>
          <w:rFonts w:ascii="Times New Roman" w:hAnsi="Times New Roman" w:cs="Times New Roman"/>
          <w:sz w:val="28"/>
          <w:szCs w:val="28"/>
        </w:rPr>
        <w:t>с учетом фактического землепользования, площадью 1270,00м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разрешенным использованием -  личное подсобное хозяйство.   </w:t>
      </w:r>
    </w:p>
    <w:p w:rsidR="00B1342B" w:rsidRDefault="00B1342B" w:rsidP="001D206E">
      <w:pPr>
        <w:widowControl w:val="0"/>
        <w:numPr>
          <w:ilvl w:val="0"/>
          <w:numId w:val="4"/>
        </w:numPr>
        <w:tabs>
          <w:tab w:val="clear" w:pos="360"/>
          <w:tab w:val="num" w:pos="0"/>
        </w:tabs>
        <w:overflowPunct w:val="0"/>
        <w:autoSpaceDE w:val="0"/>
        <w:spacing w:line="276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Земельный участок №2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(ЗУ 2 на чертеже межевания территории). </w:t>
      </w:r>
      <w:r>
        <w:rPr>
          <w:rFonts w:ascii="Times New Roman" w:hAnsi="Times New Roman" w:cs="Times New Roman"/>
          <w:sz w:val="28"/>
          <w:szCs w:val="28"/>
        </w:rPr>
        <w:t>Проектом формирование земельного участка   с учетом фактического землепользования, площадью 1000,0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, разрешенным использованием -  под многоквартирный жилой дом не выше 2х этажей.</w:t>
      </w:r>
    </w:p>
    <w:p w:rsidR="00B1342B" w:rsidRDefault="00B1342B" w:rsidP="001D206E">
      <w:pPr>
        <w:suppressAutoHyphens w:val="0"/>
        <w:autoSpaceDE w:val="0"/>
        <w:spacing w:line="276" w:lineRule="auto"/>
        <w:ind w:left="142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1342B" w:rsidRDefault="00B1342B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Выделение земельных участков для размещения объектов федерального значения, объектов регионального значения на территории в границах настоящего проекта межевания не предусмотрено.</w:t>
      </w:r>
    </w:p>
    <w:p w:rsidR="00B1342B" w:rsidRDefault="00B1342B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Земельные участки под инженерные сети на территории внутриквартальной застройки не выделяются. </w:t>
      </w:r>
    </w:p>
    <w:p w:rsidR="00B1342B" w:rsidRDefault="00B1342B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Эксплуатация сетей будет осуществляться на землях общего пользования. </w:t>
      </w:r>
    </w:p>
    <w:p w:rsidR="00DB67FC" w:rsidRPr="00672B0B" w:rsidRDefault="00DB67FC" w:rsidP="00DB67FC">
      <w:pPr>
        <w:spacing w:line="276" w:lineRule="auto"/>
        <w:ind w:left="142" w:firstLine="567"/>
        <w:jc w:val="both"/>
        <w:rPr>
          <w:rFonts w:ascii="Times New Roman" w:hAnsi="Times New Roman"/>
          <w:b/>
        </w:rPr>
      </w:pPr>
      <w:r w:rsidRPr="00672B0B">
        <w:rPr>
          <w:rFonts w:ascii="Times New Roman" w:hAnsi="Times New Roman" w:cs="Times New Roman"/>
          <w:b/>
          <w:bCs/>
          <w:sz w:val="28"/>
          <w:szCs w:val="28"/>
        </w:rPr>
        <w:t>3. Планировочные характеристики объектов межевания</w:t>
      </w:r>
    </w:p>
    <w:p w:rsidR="004F5868" w:rsidRDefault="004F5868">
      <w:pPr>
        <w:jc w:val="center"/>
        <w:rPr>
          <w:szCs w:val="22"/>
        </w:rPr>
      </w:pPr>
    </w:p>
    <w:tbl>
      <w:tblPr>
        <w:tblStyle w:val="affe"/>
        <w:tblW w:w="10456" w:type="dxa"/>
        <w:tblLayout w:type="fixed"/>
        <w:tblLook w:val="04A0"/>
      </w:tblPr>
      <w:tblGrid>
        <w:gridCol w:w="1101"/>
        <w:gridCol w:w="1417"/>
        <w:gridCol w:w="2268"/>
        <w:gridCol w:w="2835"/>
        <w:gridCol w:w="1559"/>
        <w:gridCol w:w="1276"/>
      </w:tblGrid>
      <w:tr w:rsidR="00DB67FC" w:rsidRPr="00B1342B" w:rsidTr="00DB67FC">
        <w:tc>
          <w:tcPr>
            <w:tcW w:w="1101" w:type="dxa"/>
            <w:vMerge w:val="restart"/>
            <w:vAlign w:val="center"/>
          </w:tcPr>
          <w:p w:rsidR="00DB67FC" w:rsidRPr="00590813" w:rsidRDefault="00DB67FC" w:rsidP="00392C94">
            <w:pPr>
              <w:ind w:left="34" w:hanging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по проекту</w:t>
            </w:r>
          </w:p>
        </w:tc>
        <w:tc>
          <w:tcPr>
            <w:tcW w:w="1417" w:type="dxa"/>
            <w:vMerge w:val="restart"/>
            <w:vAlign w:val="center"/>
          </w:tcPr>
          <w:p w:rsidR="00DB67FC" w:rsidRPr="00590813" w:rsidRDefault="00DB67FC" w:rsidP="00392C94">
            <w:pPr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Категория земель</w:t>
            </w:r>
          </w:p>
        </w:tc>
        <w:tc>
          <w:tcPr>
            <w:tcW w:w="2268" w:type="dxa"/>
            <w:vMerge w:val="restart"/>
            <w:vAlign w:val="center"/>
          </w:tcPr>
          <w:p w:rsidR="00DB67FC" w:rsidRPr="00590813" w:rsidRDefault="00DB67FC" w:rsidP="00392C94">
            <w:pPr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Разрешенное</w:t>
            </w:r>
          </w:p>
          <w:p w:rsidR="00DB67FC" w:rsidRPr="00590813" w:rsidRDefault="00DB67FC" w:rsidP="00392C94">
            <w:pPr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</w:t>
            </w:r>
          </w:p>
        </w:tc>
        <w:tc>
          <w:tcPr>
            <w:tcW w:w="2835" w:type="dxa"/>
            <w:vMerge w:val="restart"/>
            <w:vAlign w:val="center"/>
          </w:tcPr>
          <w:p w:rsidR="00DB67FC" w:rsidRPr="00590813" w:rsidRDefault="00DB67FC" w:rsidP="00392C94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B67FC" w:rsidRPr="00590813" w:rsidRDefault="00DB67FC" w:rsidP="00392C9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8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Местоположение, адрес</w:t>
            </w:r>
          </w:p>
          <w:p w:rsidR="00DB67FC" w:rsidRPr="00590813" w:rsidRDefault="00DB67FC" w:rsidP="00392C9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DB67FC" w:rsidRPr="00B1342B" w:rsidRDefault="00DB67FC" w:rsidP="00320BD5">
            <w:pPr>
              <w:rPr>
                <w:rFonts w:ascii="Times New Roman" w:hAnsi="Times New Roman" w:cs="Times New Roman"/>
                <w:b/>
              </w:rPr>
            </w:pPr>
            <w:r w:rsidRPr="00B1342B">
              <w:rPr>
                <w:rFonts w:ascii="Times New Roman" w:hAnsi="Times New Roman" w:cs="Times New Roman"/>
                <w:b/>
              </w:rPr>
              <w:t>Площадь участка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м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DB67FC" w:rsidRPr="00B1342B" w:rsidTr="00DB67FC">
        <w:tc>
          <w:tcPr>
            <w:tcW w:w="1101" w:type="dxa"/>
            <w:vMerge/>
          </w:tcPr>
          <w:p w:rsidR="00DB67FC" w:rsidRPr="00B1342B" w:rsidRDefault="00DB67FC" w:rsidP="00320BD5"/>
        </w:tc>
        <w:tc>
          <w:tcPr>
            <w:tcW w:w="1417" w:type="dxa"/>
            <w:vMerge/>
          </w:tcPr>
          <w:p w:rsidR="00DB67FC" w:rsidRPr="00B1342B" w:rsidRDefault="00DB67FC" w:rsidP="00320BD5"/>
        </w:tc>
        <w:tc>
          <w:tcPr>
            <w:tcW w:w="2268" w:type="dxa"/>
            <w:vMerge/>
          </w:tcPr>
          <w:p w:rsidR="00DB67FC" w:rsidRPr="00B1342B" w:rsidRDefault="00DB67FC" w:rsidP="00320BD5"/>
        </w:tc>
        <w:tc>
          <w:tcPr>
            <w:tcW w:w="2835" w:type="dxa"/>
            <w:vMerge/>
          </w:tcPr>
          <w:p w:rsidR="00DB67FC" w:rsidRPr="00B1342B" w:rsidRDefault="00DB67FC" w:rsidP="00320BD5"/>
        </w:tc>
        <w:tc>
          <w:tcPr>
            <w:tcW w:w="1559" w:type="dxa"/>
          </w:tcPr>
          <w:p w:rsidR="00DB67FC" w:rsidRPr="00DB67FC" w:rsidRDefault="00DB67FC" w:rsidP="0032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7FC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B67FC" w:rsidRDefault="00DB67FC" w:rsidP="0032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Проект.</w:t>
            </w:r>
          </w:p>
          <w:p w:rsidR="00DB67FC" w:rsidRPr="00DB67FC" w:rsidRDefault="00DB67FC" w:rsidP="0032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67FC" w:rsidRPr="00DB67FC" w:rsidTr="00DB67FC">
        <w:tc>
          <w:tcPr>
            <w:tcW w:w="1101" w:type="dxa"/>
          </w:tcPr>
          <w:p w:rsidR="00DB67FC" w:rsidRPr="00DB67FC" w:rsidRDefault="00DB67FC" w:rsidP="00DB6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B67F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417" w:type="dxa"/>
          </w:tcPr>
          <w:p w:rsidR="00DB67FC" w:rsidRPr="00DB67FC" w:rsidRDefault="00DB67FC" w:rsidP="0032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населенного пункта</w:t>
            </w:r>
          </w:p>
        </w:tc>
        <w:tc>
          <w:tcPr>
            <w:tcW w:w="2268" w:type="dxa"/>
          </w:tcPr>
          <w:p w:rsidR="00DB67FC" w:rsidRPr="00DB67FC" w:rsidRDefault="00DB67FC" w:rsidP="0032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Личное подсобное хозяйство</w:t>
            </w:r>
          </w:p>
        </w:tc>
        <w:tc>
          <w:tcPr>
            <w:tcW w:w="2835" w:type="dxa"/>
          </w:tcPr>
          <w:p w:rsidR="00DB67FC" w:rsidRPr="00DB67FC" w:rsidRDefault="00DB67FC" w:rsidP="00DB67F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>Ростовская область, Белок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>литвинский</w:t>
            </w:r>
          </w:p>
          <w:p w:rsidR="00DB67FC" w:rsidRPr="00DB67FC" w:rsidRDefault="00DB67FC" w:rsidP="00DB67FC">
            <w:pPr>
              <w:jc w:val="both"/>
              <w:rPr>
                <w:rFonts w:ascii="Times New Roman" w:hAnsi="Times New Roman" w:cs="Times New Roman"/>
              </w:rPr>
            </w:pPr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район, п. Горняцкий, ул. </w:t>
            </w:r>
            <w:proofErr w:type="gramStart"/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>Телеграфная</w:t>
            </w:r>
            <w:proofErr w:type="gramEnd"/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>, 1б</w:t>
            </w:r>
          </w:p>
        </w:tc>
        <w:tc>
          <w:tcPr>
            <w:tcW w:w="1559" w:type="dxa"/>
          </w:tcPr>
          <w:p w:rsidR="00DB67FC" w:rsidRPr="00DB67FC" w:rsidRDefault="00DB67FC" w:rsidP="0032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600-10000</w:t>
            </w:r>
          </w:p>
        </w:tc>
        <w:tc>
          <w:tcPr>
            <w:tcW w:w="1276" w:type="dxa"/>
          </w:tcPr>
          <w:p w:rsidR="00DB67FC" w:rsidRPr="00DB67FC" w:rsidRDefault="00DB67FC" w:rsidP="0032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1270,00</w:t>
            </w:r>
          </w:p>
        </w:tc>
      </w:tr>
      <w:tr w:rsidR="00DB67FC" w:rsidRPr="00DB67FC" w:rsidTr="00DB67FC">
        <w:tc>
          <w:tcPr>
            <w:tcW w:w="1101" w:type="dxa"/>
          </w:tcPr>
          <w:p w:rsidR="00DB67FC" w:rsidRPr="00DB67FC" w:rsidRDefault="00DB67FC" w:rsidP="0032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 2</w:t>
            </w:r>
          </w:p>
        </w:tc>
        <w:tc>
          <w:tcPr>
            <w:tcW w:w="1417" w:type="dxa"/>
          </w:tcPr>
          <w:p w:rsidR="00DB67FC" w:rsidRPr="00DB67FC" w:rsidRDefault="00DB67FC" w:rsidP="0032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7FC">
              <w:rPr>
                <w:rFonts w:ascii="Times New Roman" w:hAnsi="Times New Roman" w:cs="Times New Roman"/>
                <w:sz w:val="24"/>
                <w:szCs w:val="24"/>
              </w:rPr>
              <w:t>Земли населенного пункта</w:t>
            </w:r>
          </w:p>
        </w:tc>
        <w:tc>
          <w:tcPr>
            <w:tcW w:w="2268" w:type="dxa"/>
          </w:tcPr>
          <w:p w:rsidR="00DB67FC" w:rsidRPr="00DB67FC" w:rsidRDefault="00DB67FC" w:rsidP="00DB67F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7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Многоквартирные жилые дома не выше 2-х этажей</w:t>
            </w:r>
          </w:p>
        </w:tc>
        <w:tc>
          <w:tcPr>
            <w:tcW w:w="2835" w:type="dxa"/>
          </w:tcPr>
          <w:p w:rsidR="00DB67FC" w:rsidRPr="00DB67FC" w:rsidRDefault="00DB67FC" w:rsidP="00DB67F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>Ростовская область, Белок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>литвинский</w:t>
            </w:r>
          </w:p>
          <w:p w:rsidR="00DB67FC" w:rsidRPr="00DB67FC" w:rsidRDefault="00DB67FC" w:rsidP="00DB67FC">
            <w:pPr>
              <w:jc w:val="both"/>
              <w:rPr>
                <w:rFonts w:ascii="Times New Roman" w:hAnsi="Times New Roman" w:cs="Times New Roman"/>
              </w:rPr>
            </w:pPr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район, п. Горняцкий, ул. </w:t>
            </w:r>
            <w:proofErr w:type="gramStart"/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>Телеграфная</w:t>
            </w:r>
            <w:proofErr w:type="gramEnd"/>
            <w:r w:rsidRPr="00DB67FC">
              <w:rPr>
                <w:rFonts w:ascii="Times New Roman" w:hAnsi="Times New Roman" w:cs="Times New Roman"/>
                <w:color w:val="000000"/>
                <w:lang w:eastAsia="ru-RU"/>
              </w:rPr>
              <w:t>, 1</w:t>
            </w:r>
          </w:p>
        </w:tc>
        <w:tc>
          <w:tcPr>
            <w:tcW w:w="1559" w:type="dxa"/>
          </w:tcPr>
          <w:p w:rsidR="00DB67FC" w:rsidRPr="00DB67FC" w:rsidRDefault="00DB67FC" w:rsidP="0032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1000</w:t>
            </w:r>
          </w:p>
        </w:tc>
        <w:tc>
          <w:tcPr>
            <w:tcW w:w="1276" w:type="dxa"/>
          </w:tcPr>
          <w:p w:rsidR="00DB67FC" w:rsidRPr="00DB67FC" w:rsidRDefault="00DB67FC" w:rsidP="0032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</w:tbl>
    <w:p w:rsidR="00F81BA0" w:rsidRPr="00DB67FC" w:rsidRDefault="00F81BA0" w:rsidP="001D206E">
      <w:pPr>
        <w:ind w:left="142" w:firstLine="851"/>
        <w:rPr>
          <w:rFonts w:ascii="Times New Roman" w:hAnsi="Times New Roman" w:cs="Times New Roman"/>
          <w:sz w:val="24"/>
          <w:szCs w:val="24"/>
        </w:rPr>
      </w:pPr>
    </w:p>
    <w:p w:rsidR="00DB67FC" w:rsidRPr="00D15F95" w:rsidRDefault="00DB67FC" w:rsidP="001D206E">
      <w:pPr>
        <w:spacing w:line="276" w:lineRule="auto"/>
        <w:ind w:left="142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5F9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D15F95" w:rsidRPr="00D15F9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Нормативы</w:t>
      </w:r>
      <w:r w:rsidRPr="00D15F9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площади земельных участков</w:t>
      </w:r>
    </w:p>
    <w:p w:rsidR="00F81BA0" w:rsidRPr="00D15F95" w:rsidRDefault="00D15F95" w:rsidP="001D206E">
      <w:pPr>
        <w:spacing w:line="276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5F95">
        <w:rPr>
          <w:rFonts w:ascii="Times New Roman" w:hAnsi="Times New Roman" w:cs="Times New Roman"/>
          <w:sz w:val="28"/>
          <w:szCs w:val="28"/>
        </w:rPr>
        <w:t xml:space="preserve">Согласно местных  нормативов градостроительного проектирования </w:t>
      </w:r>
      <w:r w:rsidR="001D206E">
        <w:rPr>
          <w:rFonts w:ascii="Times New Roman" w:hAnsi="Times New Roman" w:cs="Times New Roman"/>
          <w:sz w:val="28"/>
          <w:szCs w:val="28"/>
        </w:rPr>
        <w:t>и правилам землепользования и застройки</w:t>
      </w:r>
      <w:r w:rsidR="001D206E" w:rsidRPr="001D206E">
        <w:rPr>
          <w:rFonts w:ascii="Times New Roman" w:hAnsi="Times New Roman" w:cs="Times New Roman"/>
          <w:sz w:val="28"/>
          <w:szCs w:val="28"/>
        </w:rPr>
        <w:t xml:space="preserve"> </w:t>
      </w:r>
      <w:r w:rsidR="001D206E" w:rsidRPr="00D15F95">
        <w:rPr>
          <w:rFonts w:ascii="Times New Roman" w:hAnsi="Times New Roman" w:cs="Times New Roman"/>
          <w:sz w:val="28"/>
          <w:szCs w:val="28"/>
        </w:rPr>
        <w:t>Горняцкого сельского поселения</w:t>
      </w:r>
      <w:r w:rsidRPr="00D15F9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минимальный размер</w:t>
      </w:r>
      <w:r w:rsidRPr="00D15F95">
        <w:rPr>
          <w:rFonts w:ascii="Times New Roman" w:hAnsi="Times New Roman" w:cs="Times New Roman"/>
          <w:sz w:val="28"/>
          <w:szCs w:val="28"/>
        </w:rPr>
        <w:t xml:space="preserve"> земель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D15F95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5F95">
        <w:rPr>
          <w:rFonts w:ascii="Times New Roman" w:hAnsi="Times New Roman" w:cs="Times New Roman"/>
          <w:sz w:val="28"/>
          <w:szCs w:val="28"/>
        </w:rPr>
        <w:t xml:space="preserve"> для малоэтажн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15F95">
        <w:rPr>
          <w:rFonts w:ascii="Times New Roman" w:hAnsi="Times New Roman" w:cs="Times New Roman"/>
          <w:sz w:val="28"/>
          <w:szCs w:val="28"/>
        </w:rPr>
        <w:t xml:space="preserve"> многоквартирн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15F95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5F95">
        <w:rPr>
          <w:rFonts w:ascii="Times New Roman" w:hAnsi="Times New Roman" w:cs="Times New Roman"/>
          <w:sz w:val="28"/>
          <w:szCs w:val="28"/>
        </w:rPr>
        <w:t xml:space="preserve"> составляе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15F95">
        <w:rPr>
          <w:rFonts w:ascii="Times New Roman" w:hAnsi="Times New Roman" w:cs="Times New Roman"/>
          <w:sz w:val="28"/>
          <w:szCs w:val="28"/>
        </w:rPr>
        <w:t xml:space="preserve"> 1000 м</w:t>
      </w:r>
      <w:proofErr w:type="gramStart"/>
      <w:r w:rsidRPr="00D15F95"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 Максимальный размер - не нормируется.</w:t>
      </w:r>
    </w:p>
    <w:p w:rsidR="00F81BA0" w:rsidRPr="00D15F95" w:rsidRDefault="00D15F95" w:rsidP="001D206E">
      <w:pPr>
        <w:spacing w:line="276" w:lineRule="auto"/>
        <w:ind w:left="142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земельного участка для ведения личного подсобного хозяйства составляют – 600-10000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81BA0" w:rsidRDefault="00F81BA0" w:rsidP="001D206E">
      <w:pPr>
        <w:rPr>
          <w:szCs w:val="22"/>
        </w:rPr>
      </w:pPr>
    </w:p>
    <w:p w:rsidR="001D206E" w:rsidRDefault="001D206E" w:rsidP="001D206E">
      <w:pPr>
        <w:suppressAutoHyphens w:val="0"/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многоквартирного жилого дома и соответствует предельным параметрам </w:t>
      </w:r>
      <w:r>
        <w:rPr>
          <w:rFonts w:ascii="Times New Roman" w:hAnsi="Times New Roman" w:cs="Times New Roman"/>
          <w:sz w:val="28"/>
          <w:szCs w:val="28"/>
        </w:rPr>
        <w:t>правил землепользования и застройки Белокалитвинского городского поселения, а также местным нормативам градостроительного проектирования Белокалитвинского городского поселения.</w:t>
      </w:r>
    </w:p>
    <w:p w:rsidR="00F81BA0" w:rsidRDefault="00F81BA0" w:rsidP="001D206E">
      <w:pPr>
        <w:ind w:left="142" w:firstLine="851"/>
        <w:rPr>
          <w:szCs w:val="22"/>
        </w:rPr>
      </w:pPr>
    </w:p>
    <w:p w:rsidR="001D206E" w:rsidRDefault="001D206E" w:rsidP="001D206E">
      <w:pPr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Предложения по установлению публичных сервитутов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Публичный сервитут (право ограниченного пользования чужим земельным участком) устанавливается в соответствии со ст. 23 Земельного кодекса Российской Федерации.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Публичные сервитуты могут устанавливаться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прохода или проезда через земельный участок;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размещения на земельном участке межевых и геодезических знаков и подъездов к ним;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проведения дренажных работ на земельном участке;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временного пользования земельным участком в целях проведения изыскательских, исследовательских и других работ.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Охранные зоны от инженерных сетей устанавливаются в соответствии с действующими законодательными актами в размере: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линии электропередачи кабельные 0,4 кВ – </w:t>
      </w:r>
      <w:r w:rsidR="001E66A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метр</w:t>
      </w:r>
      <w:r w:rsidR="001E66AA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обе стороны линии электропередачи от крайних кабелей;</w:t>
      </w:r>
    </w:p>
    <w:p w:rsidR="001D206E" w:rsidRP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газопровод низкого </w:t>
      </w:r>
      <w:r w:rsidRPr="001D20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давления - </w:t>
      </w:r>
      <w:r w:rsidRPr="001D2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 метра от оси нитки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20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 местах, где инженерные сети проходят  по земельному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участку или в непосредственной близости от границ земельных участков устанавливаются сервитуты, обязывающие владельцев этих участков использовать территорию сервитута с учетом требований безопасности и сохранности инженерных коммуникаций и предоставления беспрепятственного доступа к ним представителей соответствующих служб для инспекции и ремонта.</w:t>
      </w:r>
    </w:p>
    <w:p w:rsidR="001D206E" w:rsidRDefault="001D206E" w:rsidP="001D206E">
      <w:pPr>
        <w:spacing w:line="276" w:lineRule="auto"/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Зоны сервитутов установлены в пределах охранных зон и зон санитарной охраны соответствующих инженерных сетей. </w:t>
      </w:r>
    </w:p>
    <w:p w:rsidR="00F81BA0" w:rsidRDefault="00F81BA0" w:rsidP="001D206E">
      <w:pPr>
        <w:ind w:left="142" w:firstLine="851"/>
        <w:rPr>
          <w:szCs w:val="22"/>
        </w:rPr>
      </w:pPr>
    </w:p>
    <w:p w:rsidR="004D1FCA" w:rsidRDefault="004D1FCA" w:rsidP="004D1FCA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Ведомости координат земельных участков</w:t>
      </w:r>
    </w:p>
    <w:p w:rsidR="0060668A" w:rsidRPr="00961B1D" w:rsidRDefault="004D1FCA" w:rsidP="00961B1D">
      <w:pPr>
        <w:tabs>
          <w:tab w:val="left" w:pos="5245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ВЕДОМОСТЬ КООРДИНАТ ПОВОРОТНЫХ ТОЧЕК ГРАНИЦ ЗЕМЕЛЬНЫХ УЧАСТКОВ (МСК-61 ЗОНА 2)</w:t>
      </w:r>
    </w:p>
    <w:p w:rsidR="00D056B9" w:rsidRDefault="00D056B9" w:rsidP="001D206E">
      <w:pPr>
        <w:ind w:left="142" w:firstLine="851"/>
        <w:rPr>
          <w:szCs w:val="22"/>
        </w:rPr>
      </w:pPr>
    </w:p>
    <w:tbl>
      <w:tblPr>
        <w:tblStyle w:val="affe"/>
        <w:tblW w:w="0" w:type="auto"/>
        <w:tblInd w:w="142" w:type="dxa"/>
        <w:tblLook w:val="04A0"/>
      </w:tblPr>
      <w:tblGrid>
        <w:gridCol w:w="1242"/>
        <w:gridCol w:w="3544"/>
        <w:gridCol w:w="5069"/>
      </w:tblGrid>
      <w:tr w:rsidR="004D1FCA" w:rsidTr="00056A49">
        <w:tc>
          <w:tcPr>
            <w:tcW w:w="9855" w:type="dxa"/>
            <w:gridSpan w:val="3"/>
          </w:tcPr>
          <w:p w:rsidR="004D1FCA" w:rsidRPr="004D1FCA" w:rsidRDefault="004D1FCA" w:rsidP="004D1F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рдинаты </w:t>
            </w:r>
            <w:proofErr w:type="gramStart"/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поворотных</w:t>
            </w:r>
            <w:proofErr w:type="gramEnd"/>
          </w:p>
          <w:p w:rsidR="004D1FCA" w:rsidRPr="004D1FCA" w:rsidRDefault="004D1FCA" w:rsidP="004D1F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точек земельного участка ЗУ 1.</w:t>
            </w:r>
          </w:p>
          <w:p w:rsidR="004D1FCA" w:rsidRDefault="004D1FCA" w:rsidP="004D1FCA">
            <w:pPr>
              <w:jc w:val="center"/>
            </w:pP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 1270,00 м</w:t>
            </w:r>
            <w:proofErr w:type="gramStart"/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</w:p>
        </w:tc>
      </w:tr>
      <w:tr w:rsidR="004D1FCA" w:rsidTr="004D1FCA">
        <w:tc>
          <w:tcPr>
            <w:tcW w:w="1242" w:type="dxa"/>
          </w:tcPr>
          <w:p w:rsidR="004D1FCA" w:rsidRPr="004D1FCA" w:rsidRDefault="004D1FCA" w:rsidP="001D206E">
            <w:pPr>
              <w:rPr>
                <w:rFonts w:ascii="Times New Roman" w:hAnsi="Times New Roman" w:cs="Times New Roman"/>
              </w:rPr>
            </w:pPr>
            <w:r w:rsidRPr="004D1FCA">
              <w:rPr>
                <w:rFonts w:ascii="Times New Roman" w:hAnsi="Times New Roman" w:cs="Times New Roman"/>
              </w:rPr>
              <w:t>№ точки на плане</w:t>
            </w:r>
          </w:p>
        </w:tc>
        <w:tc>
          <w:tcPr>
            <w:tcW w:w="3544" w:type="dxa"/>
          </w:tcPr>
          <w:p w:rsidR="004D1FCA" w:rsidRDefault="004D1FCA" w:rsidP="004D1F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Координата X</w:t>
            </w:r>
          </w:p>
          <w:p w:rsidR="004D1FCA" w:rsidRDefault="004D1FCA" w:rsidP="001D206E"/>
        </w:tc>
        <w:tc>
          <w:tcPr>
            <w:tcW w:w="5069" w:type="dxa"/>
          </w:tcPr>
          <w:p w:rsidR="004D1FCA" w:rsidRPr="004D1FCA" w:rsidRDefault="004D1FCA" w:rsidP="004D1F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Координата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Y</w:t>
            </w:r>
          </w:p>
          <w:p w:rsidR="004D1FCA" w:rsidRDefault="004D1FCA" w:rsidP="001D206E"/>
        </w:tc>
      </w:tr>
      <w:tr w:rsidR="004D1FCA" w:rsidTr="004D1FCA">
        <w:tc>
          <w:tcPr>
            <w:tcW w:w="1242" w:type="dxa"/>
          </w:tcPr>
          <w:p w:rsidR="004D1FCA" w:rsidRPr="00565920" w:rsidRDefault="004D1FCA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4D1FCA" w:rsidRPr="00565920" w:rsidRDefault="00565920" w:rsidP="0056592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539 748,92</w:t>
            </w:r>
          </w:p>
        </w:tc>
        <w:tc>
          <w:tcPr>
            <w:tcW w:w="5069" w:type="dxa"/>
          </w:tcPr>
          <w:p w:rsidR="004D1FCA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2 295 939,84</w:t>
            </w:r>
          </w:p>
        </w:tc>
      </w:tr>
      <w:tr w:rsidR="004D1FCA" w:rsidTr="004D1FCA">
        <w:tc>
          <w:tcPr>
            <w:tcW w:w="1242" w:type="dxa"/>
          </w:tcPr>
          <w:p w:rsidR="004D1FCA" w:rsidRPr="00565920" w:rsidRDefault="004D1FCA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4D1FCA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539 752,81</w:t>
            </w:r>
          </w:p>
        </w:tc>
        <w:tc>
          <w:tcPr>
            <w:tcW w:w="5069" w:type="dxa"/>
          </w:tcPr>
          <w:p w:rsidR="004D1FCA" w:rsidRPr="00565920" w:rsidRDefault="00565920" w:rsidP="0056592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2 295 957,83</w:t>
            </w:r>
          </w:p>
        </w:tc>
      </w:tr>
      <w:tr w:rsidR="004D1FCA" w:rsidTr="004D1FCA">
        <w:tc>
          <w:tcPr>
            <w:tcW w:w="1242" w:type="dxa"/>
          </w:tcPr>
          <w:p w:rsidR="004D1FCA" w:rsidRPr="00565920" w:rsidRDefault="004D1FCA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4D1FCA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539 756,90</w:t>
            </w:r>
          </w:p>
        </w:tc>
        <w:tc>
          <w:tcPr>
            <w:tcW w:w="5069" w:type="dxa"/>
          </w:tcPr>
          <w:p w:rsidR="004D1FCA" w:rsidRPr="00565920" w:rsidRDefault="00565920" w:rsidP="00565920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2 295 979,95</w:t>
            </w:r>
          </w:p>
        </w:tc>
      </w:tr>
      <w:tr w:rsidR="004D1FCA" w:rsidTr="004D1FCA">
        <w:tc>
          <w:tcPr>
            <w:tcW w:w="1242" w:type="dxa"/>
          </w:tcPr>
          <w:p w:rsidR="004D1FCA" w:rsidRPr="00565920" w:rsidRDefault="004D1FCA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4D1FCA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539 753,99</w:t>
            </w:r>
          </w:p>
        </w:tc>
        <w:tc>
          <w:tcPr>
            <w:tcW w:w="5069" w:type="dxa"/>
          </w:tcPr>
          <w:p w:rsidR="004D1FCA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2 295 980,47</w:t>
            </w:r>
          </w:p>
        </w:tc>
      </w:tr>
      <w:tr w:rsidR="004D1FCA" w:rsidTr="004D1FCA">
        <w:tc>
          <w:tcPr>
            <w:tcW w:w="1242" w:type="dxa"/>
          </w:tcPr>
          <w:p w:rsidR="004D1FCA" w:rsidRPr="00565920" w:rsidRDefault="004D1FCA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4D1FCA" w:rsidRPr="00565920" w:rsidRDefault="00565920" w:rsidP="0056592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539 748,48</w:t>
            </w:r>
          </w:p>
        </w:tc>
        <w:tc>
          <w:tcPr>
            <w:tcW w:w="5069" w:type="dxa"/>
          </w:tcPr>
          <w:p w:rsidR="004D1FCA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2 295 981,47</w:t>
            </w:r>
          </w:p>
        </w:tc>
      </w:tr>
      <w:tr w:rsidR="004D1FCA" w:rsidTr="004D1FCA">
        <w:tc>
          <w:tcPr>
            <w:tcW w:w="1242" w:type="dxa"/>
          </w:tcPr>
          <w:p w:rsidR="004D1FCA" w:rsidRPr="00565920" w:rsidRDefault="004D1FCA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4D1FCA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539 739,75</w:t>
            </w:r>
          </w:p>
        </w:tc>
        <w:tc>
          <w:tcPr>
            <w:tcW w:w="5069" w:type="dxa"/>
          </w:tcPr>
          <w:p w:rsidR="004D1FCA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2 295 983,08</w:t>
            </w:r>
          </w:p>
        </w:tc>
      </w:tr>
      <w:tr w:rsidR="00565920" w:rsidTr="004D1FCA">
        <w:tc>
          <w:tcPr>
            <w:tcW w:w="1242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539 740,95</w:t>
            </w:r>
          </w:p>
        </w:tc>
        <w:tc>
          <w:tcPr>
            <w:tcW w:w="5069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2 295 988,72</w:t>
            </w:r>
          </w:p>
        </w:tc>
      </w:tr>
      <w:tr w:rsidR="00565920" w:rsidTr="004D1FCA">
        <w:tc>
          <w:tcPr>
            <w:tcW w:w="1242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539 725,92</w:t>
            </w:r>
          </w:p>
        </w:tc>
        <w:tc>
          <w:tcPr>
            <w:tcW w:w="5069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2 295 991,59</w:t>
            </w:r>
          </w:p>
        </w:tc>
      </w:tr>
      <w:tr w:rsidR="00565920" w:rsidTr="004D1FCA">
        <w:tc>
          <w:tcPr>
            <w:tcW w:w="1242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539 724,89</w:t>
            </w:r>
          </w:p>
        </w:tc>
        <w:tc>
          <w:tcPr>
            <w:tcW w:w="5069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2 295 978,56</w:t>
            </w:r>
          </w:p>
        </w:tc>
      </w:tr>
      <w:tr w:rsidR="00565920" w:rsidTr="004D1FCA">
        <w:tc>
          <w:tcPr>
            <w:tcW w:w="1242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539 721,75</w:t>
            </w:r>
          </w:p>
        </w:tc>
        <w:tc>
          <w:tcPr>
            <w:tcW w:w="5069" w:type="dxa"/>
          </w:tcPr>
          <w:p w:rsidR="00565920" w:rsidRPr="00565920" w:rsidRDefault="00565920" w:rsidP="00565920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2 295 952,24</w:t>
            </w:r>
          </w:p>
        </w:tc>
      </w:tr>
      <w:tr w:rsidR="00565920" w:rsidTr="004D1FCA">
        <w:tc>
          <w:tcPr>
            <w:tcW w:w="1242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539 724,87</w:t>
            </w:r>
          </w:p>
        </w:tc>
        <w:tc>
          <w:tcPr>
            <w:tcW w:w="5069" w:type="dxa"/>
          </w:tcPr>
          <w:p w:rsidR="00565920" w:rsidRPr="00565920" w:rsidRDefault="00565920" w:rsidP="005659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592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2 295 947,13</w:t>
            </w:r>
          </w:p>
        </w:tc>
      </w:tr>
    </w:tbl>
    <w:p w:rsidR="00946888" w:rsidRDefault="00946888" w:rsidP="001D206E">
      <w:pPr>
        <w:ind w:left="142" w:firstLine="851"/>
        <w:rPr>
          <w:szCs w:val="22"/>
        </w:rPr>
      </w:pPr>
    </w:p>
    <w:tbl>
      <w:tblPr>
        <w:tblStyle w:val="affe"/>
        <w:tblW w:w="0" w:type="auto"/>
        <w:tblInd w:w="142" w:type="dxa"/>
        <w:tblLook w:val="04A0"/>
      </w:tblPr>
      <w:tblGrid>
        <w:gridCol w:w="1242"/>
        <w:gridCol w:w="3544"/>
        <w:gridCol w:w="5069"/>
      </w:tblGrid>
      <w:tr w:rsidR="00565920" w:rsidTr="005C39F3">
        <w:tc>
          <w:tcPr>
            <w:tcW w:w="9855" w:type="dxa"/>
            <w:gridSpan w:val="3"/>
          </w:tcPr>
          <w:p w:rsidR="00565920" w:rsidRPr="004D1FCA" w:rsidRDefault="00565920" w:rsidP="005C39F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рдинаты </w:t>
            </w:r>
            <w:proofErr w:type="gramStart"/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поворотных</w:t>
            </w:r>
            <w:proofErr w:type="gramEnd"/>
          </w:p>
          <w:p w:rsidR="00565920" w:rsidRPr="004D1FCA" w:rsidRDefault="00565920" w:rsidP="005C39F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точек земельного участка ЗУ</w:t>
            </w:r>
            <w:r w:rsidR="004C5E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65920" w:rsidRDefault="00565920" w:rsidP="004C5E04">
            <w:pPr>
              <w:jc w:val="center"/>
            </w:pP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 </w:t>
            </w:r>
            <w:r w:rsidR="004C5E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0,00 м</w:t>
            </w:r>
            <w:proofErr w:type="gramStart"/>
            <w:r w:rsidRPr="004D1F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</w:p>
        </w:tc>
      </w:tr>
      <w:tr w:rsidR="00565920" w:rsidTr="005C39F3">
        <w:tc>
          <w:tcPr>
            <w:tcW w:w="1242" w:type="dxa"/>
          </w:tcPr>
          <w:p w:rsidR="00565920" w:rsidRPr="004D1FCA" w:rsidRDefault="00565920" w:rsidP="005C39F3">
            <w:pPr>
              <w:rPr>
                <w:rFonts w:ascii="Times New Roman" w:hAnsi="Times New Roman" w:cs="Times New Roman"/>
              </w:rPr>
            </w:pPr>
            <w:r w:rsidRPr="004D1FCA">
              <w:rPr>
                <w:rFonts w:ascii="Times New Roman" w:hAnsi="Times New Roman" w:cs="Times New Roman"/>
              </w:rPr>
              <w:t>№ точки на плане</w:t>
            </w:r>
          </w:p>
        </w:tc>
        <w:tc>
          <w:tcPr>
            <w:tcW w:w="3544" w:type="dxa"/>
          </w:tcPr>
          <w:p w:rsidR="00565920" w:rsidRDefault="00565920" w:rsidP="005C39F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>Координата X</w:t>
            </w:r>
          </w:p>
          <w:p w:rsidR="00565920" w:rsidRDefault="00565920" w:rsidP="005C39F3"/>
        </w:tc>
        <w:tc>
          <w:tcPr>
            <w:tcW w:w="5069" w:type="dxa"/>
          </w:tcPr>
          <w:p w:rsidR="00565920" w:rsidRPr="004D1FCA" w:rsidRDefault="00565920" w:rsidP="005C39F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Координата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Y</w:t>
            </w:r>
          </w:p>
          <w:p w:rsidR="00565920" w:rsidRDefault="00565920" w:rsidP="005C39F3"/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539 756,90</w:t>
            </w:r>
          </w:p>
        </w:tc>
        <w:tc>
          <w:tcPr>
            <w:tcW w:w="5069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2 295 979,95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539 757,04</w:t>
            </w:r>
          </w:p>
        </w:tc>
        <w:tc>
          <w:tcPr>
            <w:tcW w:w="5069" w:type="dxa"/>
          </w:tcPr>
          <w:p w:rsidR="00565920" w:rsidRPr="00961B1D" w:rsidRDefault="00565920" w:rsidP="005C39F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2 295 979,92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539 757,54</w:t>
            </w:r>
          </w:p>
        </w:tc>
        <w:tc>
          <w:tcPr>
            <w:tcW w:w="5069" w:type="dxa"/>
          </w:tcPr>
          <w:p w:rsidR="00565920" w:rsidRPr="00961B1D" w:rsidRDefault="00565920" w:rsidP="005C39F3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2 295 983,01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539 758,20</w:t>
            </w:r>
          </w:p>
        </w:tc>
        <w:tc>
          <w:tcPr>
            <w:tcW w:w="5069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2 295 987,08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539 757,41</w:t>
            </w:r>
          </w:p>
        </w:tc>
        <w:tc>
          <w:tcPr>
            <w:tcW w:w="5069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2 295 987,23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539 761,97</w:t>
            </w:r>
          </w:p>
        </w:tc>
        <w:tc>
          <w:tcPr>
            <w:tcW w:w="5069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2 296 010,83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539 728,95</w:t>
            </w:r>
          </w:p>
        </w:tc>
        <w:tc>
          <w:tcPr>
            <w:tcW w:w="5069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2 296 020,23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539 726,98</w:t>
            </w:r>
          </w:p>
        </w:tc>
        <w:tc>
          <w:tcPr>
            <w:tcW w:w="5069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2 296 004,80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539 725,92</w:t>
            </w:r>
          </w:p>
        </w:tc>
        <w:tc>
          <w:tcPr>
            <w:tcW w:w="5069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2 295 991,59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565920" w:rsidRPr="00961B1D" w:rsidRDefault="00565920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539 740,95</w:t>
            </w:r>
          </w:p>
        </w:tc>
        <w:tc>
          <w:tcPr>
            <w:tcW w:w="5069" w:type="dxa"/>
          </w:tcPr>
          <w:p w:rsidR="00565920" w:rsidRPr="00961B1D" w:rsidRDefault="00961B1D" w:rsidP="005C39F3">
            <w:pPr>
              <w:tabs>
                <w:tab w:val="left" w:pos="945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2 295 988,72</w:t>
            </w:r>
          </w:p>
        </w:tc>
      </w:tr>
      <w:tr w:rsidR="00565920" w:rsidTr="005C39F3">
        <w:tc>
          <w:tcPr>
            <w:tcW w:w="1242" w:type="dxa"/>
          </w:tcPr>
          <w:p w:rsidR="00565920" w:rsidRPr="00565920" w:rsidRDefault="00565920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9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565920" w:rsidRPr="00961B1D" w:rsidRDefault="00961B1D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539 739,75</w:t>
            </w:r>
          </w:p>
        </w:tc>
        <w:tc>
          <w:tcPr>
            <w:tcW w:w="5069" w:type="dxa"/>
          </w:tcPr>
          <w:p w:rsidR="00565920" w:rsidRPr="00961B1D" w:rsidRDefault="00961B1D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2 295 983,08</w:t>
            </w:r>
          </w:p>
        </w:tc>
      </w:tr>
      <w:tr w:rsidR="00961B1D" w:rsidTr="005C39F3">
        <w:tc>
          <w:tcPr>
            <w:tcW w:w="1242" w:type="dxa"/>
          </w:tcPr>
          <w:p w:rsidR="00961B1D" w:rsidRPr="00565920" w:rsidRDefault="00961B1D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</w:tcPr>
          <w:p w:rsidR="00961B1D" w:rsidRPr="00961B1D" w:rsidRDefault="00961B1D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539 748,48</w:t>
            </w:r>
          </w:p>
        </w:tc>
        <w:tc>
          <w:tcPr>
            <w:tcW w:w="5069" w:type="dxa"/>
          </w:tcPr>
          <w:p w:rsidR="00961B1D" w:rsidRPr="00961B1D" w:rsidRDefault="00961B1D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2 295 981,47</w:t>
            </w:r>
          </w:p>
        </w:tc>
      </w:tr>
      <w:tr w:rsidR="00961B1D" w:rsidTr="005C39F3">
        <w:tc>
          <w:tcPr>
            <w:tcW w:w="1242" w:type="dxa"/>
          </w:tcPr>
          <w:p w:rsidR="00961B1D" w:rsidRPr="00565920" w:rsidRDefault="00961B1D" w:rsidP="005C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</w:tcPr>
          <w:p w:rsidR="00961B1D" w:rsidRPr="00961B1D" w:rsidRDefault="00961B1D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539 753,99</w:t>
            </w:r>
          </w:p>
        </w:tc>
        <w:tc>
          <w:tcPr>
            <w:tcW w:w="5069" w:type="dxa"/>
          </w:tcPr>
          <w:p w:rsidR="00961B1D" w:rsidRPr="00961B1D" w:rsidRDefault="00961B1D" w:rsidP="005C39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61B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2 295 980,47</w:t>
            </w:r>
          </w:p>
        </w:tc>
      </w:tr>
    </w:tbl>
    <w:p w:rsidR="00946888" w:rsidRDefault="00946888">
      <w:pPr>
        <w:rPr>
          <w:szCs w:val="22"/>
        </w:rPr>
      </w:pPr>
    </w:p>
    <w:sectPr w:rsidR="00946888" w:rsidSect="00E441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397" w:left="1134" w:header="0" w:footer="142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82B" w:rsidRDefault="0001082B">
      <w:r>
        <w:separator/>
      </w:r>
    </w:p>
  </w:endnote>
  <w:endnote w:type="continuationSeparator" w:id="0">
    <w:p w:rsidR="0001082B" w:rsidRDefault="00010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t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altName w:val="Times New Roman"/>
    <w:charset w:val="CC"/>
    <w:family w:val="swiss"/>
    <w:pitch w:val="variable"/>
    <w:sig w:usb0="00000001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XSpec="center" w:tblpY="14119"/>
      <w:tblOverlap w:val="never"/>
      <w:tblW w:w="1037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11"/>
      <w:gridCol w:w="513"/>
      <w:gridCol w:w="572"/>
      <w:gridCol w:w="573"/>
      <w:gridCol w:w="858"/>
      <w:gridCol w:w="572"/>
      <w:gridCol w:w="4530"/>
      <w:gridCol w:w="852"/>
      <w:gridCol w:w="710"/>
      <w:gridCol w:w="686"/>
    </w:tblGrid>
    <w:tr w:rsidR="00483B2D" w:rsidRPr="007D74FD" w:rsidTr="003A5358">
      <w:trPr>
        <w:trHeight w:hRule="exact" w:val="291"/>
      </w:trPr>
      <w:tc>
        <w:tcPr>
          <w:tcW w:w="51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1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6777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4" w:space="0" w:color="auto"/>
          </w:tcBorders>
          <w:vAlign w:val="center"/>
        </w:tcPr>
        <w:p w:rsidR="00483B2D" w:rsidRPr="0060470E" w:rsidRDefault="009151DD" w:rsidP="00B1342B">
          <w:pPr>
            <w:pStyle w:val="afff"/>
            <w:ind w:firstLine="2086"/>
            <w:rPr>
              <w:sz w:val="28"/>
              <w:szCs w:val="28"/>
            </w:rPr>
          </w:pPr>
          <w:r>
            <w:rPr>
              <w:sz w:val="28"/>
              <w:szCs w:val="28"/>
            </w:rPr>
            <w:t>А- 018-0</w:t>
          </w:r>
          <w:r w:rsidR="00B1342B">
            <w:rPr>
              <w:sz w:val="28"/>
              <w:szCs w:val="28"/>
            </w:rPr>
            <w:t>75</w:t>
          </w:r>
          <w:r w:rsidR="00483B2D" w:rsidRPr="0060470E">
            <w:rPr>
              <w:sz w:val="28"/>
              <w:szCs w:val="28"/>
            </w:rPr>
            <w:t xml:space="preserve"> -</w:t>
          </w:r>
          <w:r w:rsidR="00483B2D">
            <w:rPr>
              <w:sz w:val="28"/>
              <w:szCs w:val="28"/>
            </w:rPr>
            <w:t xml:space="preserve"> </w:t>
          </w:r>
          <w:r w:rsidR="00483B2D" w:rsidRPr="0060470E">
            <w:rPr>
              <w:sz w:val="28"/>
              <w:szCs w:val="28"/>
            </w:rPr>
            <w:t>П</w:t>
          </w:r>
          <w:r w:rsidR="00483B2D">
            <w:rPr>
              <w:sz w:val="28"/>
              <w:szCs w:val="28"/>
            </w:rPr>
            <w:t>З.</w:t>
          </w:r>
          <w:r w:rsidR="00483B2D" w:rsidRPr="0060470E">
            <w:rPr>
              <w:sz w:val="28"/>
              <w:szCs w:val="28"/>
            </w:rPr>
            <w:t xml:space="preserve"> П</w:t>
          </w:r>
          <w:r w:rsidR="00B1342B">
            <w:rPr>
              <w:sz w:val="28"/>
              <w:szCs w:val="28"/>
            </w:rPr>
            <w:t>М</w:t>
          </w:r>
        </w:p>
      </w:tc>
    </w:tr>
    <w:tr w:rsidR="00483B2D" w:rsidRPr="007D74FD" w:rsidTr="003A5358">
      <w:trPr>
        <w:trHeight w:hRule="exact" w:val="291"/>
      </w:trPr>
      <w:tc>
        <w:tcPr>
          <w:tcW w:w="5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6777" w:type="dxa"/>
          <w:gridSpan w:val="4"/>
          <w:vMerge/>
          <w:tcBorders>
            <w:left w:val="single" w:sz="8" w:space="0" w:color="auto"/>
            <w:right w:val="single" w:sz="4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</w:tr>
    <w:tr w:rsidR="00483B2D" w:rsidRPr="007D74FD" w:rsidTr="003A5358">
      <w:trPr>
        <w:trHeight w:hRule="exact" w:val="291"/>
      </w:trPr>
      <w:tc>
        <w:tcPr>
          <w:tcW w:w="512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483B2D" w:rsidRPr="00E94A2E" w:rsidRDefault="00483B2D" w:rsidP="00BF7ACC">
          <w:pPr>
            <w:pStyle w:val="afff"/>
          </w:pPr>
          <w:proofErr w:type="spellStart"/>
          <w:r w:rsidRPr="00E94A2E">
            <w:t>Изм</w:t>
          </w:r>
          <w:proofErr w:type="spellEnd"/>
          <w:r w:rsidRPr="00E94A2E">
            <w:t>.</w:t>
          </w:r>
        </w:p>
      </w:tc>
      <w:tc>
        <w:tcPr>
          <w:tcW w:w="513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  <w:proofErr w:type="spellStart"/>
          <w:r w:rsidRPr="00E94A2E">
            <w:t>Кол</w:t>
          </w:r>
          <w:proofErr w:type="gramStart"/>
          <w:r w:rsidRPr="00E94A2E">
            <w:t>.у</w:t>
          </w:r>
          <w:proofErr w:type="gramEnd"/>
          <w:r w:rsidRPr="00E94A2E">
            <w:t>ч</w:t>
          </w:r>
          <w:proofErr w:type="spellEnd"/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4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  <w:r w:rsidRPr="00005950">
            <w:rPr>
              <w:sz w:val="22"/>
            </w:rPr>
            <w:t>Л</w:t>
          </w:r>
          <w:r w:rsidRPr="00E94A2E">
            <w:t>ист</w:t>
          </w:r>
        </w:p>
      </w:tc>
      <w:tc>
        <w:tcPr>
          <w:tcW w:w="573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  <w:r w:rsidRPr="00E94A2E">
            <w:t>№док.</w:t>
          </w: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  <w:r w:rsidRPr="00E94A2E">
            <w:t>Подпись</w:t>
          </w: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483B2D" w:rsidRPr="00B11905" w:rsidRDefault="00483B2D" w:rsidP="00BF7ACC">
          <w:pPr>
            <w:pStyle w:val="afff"/>
            <w:rPr>
              <w:sz w:val="24"/>
              <w:szCs w:val="24"/>
            </w:rPr>
          </w:pPr>
          <w:r w:rsidRPr="00B11905">
            <w:rPr>
              <w:sz w:val="24"/>
              <w:szCs w:val="24"/>
            </w:rPr>
            <w:t>Дата</w:t>
          </w:r>
        </w:p>
      </w:tc>
      <w:tc>
        <w:tcPr>
          <w:tcW w:w="6777" w:type="dxa"/>
          <w:gridSpan w:val="4"/>
          <w:vMerge/>
          <w:tcBorders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83B2D" w:rsidRPr="00B11905" w:rsidRDefault="00483B2D" w:rsidP="00BF7ACC">
          <w:pPr>
            <w:pStyle w:val="afff"/>
            <w:rPr>
              <w:sz w:val="24"/>
              <w:szCs w:val="24"/>
            </w:rPr>
          </w:pPr>
        </w:p>
      </w:tc>
    </w:tr>
    <w:tr w:rsidR="00483B2D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B11905" w:rsidRDefault="00483B2D" w:rsidP="00BF7ACC">
          <w:pPr>
            <w:pStyle w:val="afff"/>
            <w:rPr>
              <w:sz w:val="24"/>
              <w:szCs w:val="24"/>
            </w:rPr>
          </w:pPr>
        </w:p>
      </w:tc>
      <w:tc>
        <w:tcPr>
          <w:tcW w:w="4530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483B2D" w:rsidRPr="003A5358" w:rsidRDefault="00B1342B" w:rsidP="003A5358">
          <w:pPr>
            <w:suppressAutoHyphens w:val="0"/>
            <w:autoSpaceDE w:val="0"/>
            <w:autoSpaceDN w:val="0"/>
            <w:adjustRightInd w:val="0"/>
            <w:spacing w:line="216" w:lineRule="auto"/>
            <w:jc w:val="center"/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</w:pPr>
          <w:r w:rsidRPr="00365655">
            <w:rPr>
              <w:rFonts w:ascii="Times New Roman" w:hAnsi="Times New Roman" w:cs="Times New Roman"/>
              <w:sz w:val="24"/>
              <w:szCs w:val="24"/>
            </w:rPr>
            <w:t xml:space="preserve">Проект межевания территории </w:t>
          </w:r>
          <w:r w:rsidRPr="00365655">
            <w:rPr>
              <w:rFonts w:ascii="Times New Roman" w:hAnsi="Times New Roman"/>
              <w:color w:val="000000"/>
              <w:sz w:val="24"/>
              <w:szCs w:val="24"/>
            </w:rPr>
            <w:t>в районе ул.</w:t>
          </w:r>
          <w:r w:rsidRPr="00365655">
            <w:rPr>
              <w:rFonts w:ascii="Times New Roman" w:hAnsi="Times New Roman"/>
              <w:color w:val="000000"/>
              <w:sz w:val="24"/>
              <w:szCs w:val="24"/>
              <w:lang w:eastAsia="ru-RU"/>
            </w:rPr>
            <w:t xml:space="preserve"> </w:t>
          </w:r>
          <w:proofErr w:type="gramStart"/>
          <w:r w:rsidRPr="00365655">
            <w:rPr>
              <w:rFonts w:ascii="Times New Roman" w:hAnsi="Times New Roman"/>
              <w:color w:val="000000"/>
              <w:sz w:val="24"/>
              <w:szCs w:val="24"/>
              <w:lang w:eastAsia="ru-RU"/>
            </w:rPr>
            <w:t>Телеграфная</w:t>
          </w:r>
          <w:proofErr w:type="gramEnd"/>
          <w:r w:rsidRPr="00365655">
            <w:rPr>
              <w:rFonts w:ascii="Times New Roman" w:hAnsi="Times New Roman"/>
              <w:color w:val="000000"/>
              <w:sz w:val="24"/>
              <w:szCs w:val="24"/>
              <w:lang w:eastAsia="ru-RU"/>
            </w:rPr>
            <w:t xml:space="preserve"> в п. Горняцкий Ростовской области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  <w:r w:rsidRPr="00E94A2E">
            <w:t>Стадия</w:t>
          </w:r>
        </w:p>
      </w:tc>
      <w:tc>
        <w:tcPr>
          <w:tcW w:w="71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  <w:r w:rsidRPr="00E94A2E">
            <w:t>Лист</w:t>
          </w:r>
        </w:p>
      </w:tc>
      <w:tc>
        <w:tcPr>
          <w:tcW w:w="68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  <w:r w:rsidRPr="00E94A2E">
            <w:t>Листов</w:t>
          </w:r>
        </w:p>
      </w:tc>
    </w:tr>
    <w:tr w:rsidR="00483B2D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483B2D" w:rsidRPr="00963135" w:rsidRDefault="00483B2D" w:rsidP="00BF7ACC">
          <w:pPr>
            <w:pStyle w:val="afff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963135" w:rsidRDefault="00483B2D" w:rsidP="00BF7ACC">
          <w:pPr>
            <w:pStyle w:val="afff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483B2D" w:rsidRPr="00282514" w:rsidRDefault="00483B2D" w:rsidP="00BF7ACC">
          <w:pPr>
            <w:pStyle w:val="af0"/>
            <w:rPr>
              <w:rFonts w:cs="Arial"/>
            </w:rPr>
          </w:pP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B1342B" w:rsidP="00B1342B">
          <w:pPr>
            <w:pStyle w:val="afff"/>
            <w:jc w:val="center"/>
          </w:pPr>
          <w:proofErr w:type="gramStart"/>
          <w:r>
            <w:t>П</w:t>
          </w:r>
          <w:proofErr w:type="gramEnd"/>
        </w:p>
      </w:tc>
      <w:tc>
        <w:tcPr>
          <w:tcW w:w="71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  <w:ind w:left="360"/>
          </w:pPr>
          <w:r>
            <w:rPr>
              <w:rStyle w:val="a3"/>
              <w:rFonts w:ascii="Arial Narrow" w:hAnsi="Arial Narrow"/>
            </w:rPr>
            <w:t>1</w:t>
          </w:r>
        </w:p>
      </w:tc>
      <w:tc>
        <w:tcPr>
          <w:tcW w:w="68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83B2D" w:rsidRPr="00E94A2E" w:rsidRDefault="00483B2D" w:rsidP="00BF7ACC">
          <w:pPr>
            <w:pStyle w:val="afff"/>
            <w:jc w:val="center"/>
          </w:pPr>
          <w:r>
            <w:t>8</w:t>
          </w:r>
        </w:p>
      </w:tc>
    </w:tr>
    <w:tr w:rsidR="00483B2D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483B2D" w:rsidRPr="00963135" w:rsidRDefault="00483B2D" w:rsidP="00BF7ACC">
          <w:pPr>
            <w:pStyle w:val="afff"/>
          </w:pPr>
          <w:proofErr w:type="spellStart"/>
          <w:r w:rsidRPr="00963135">
            <w:t>Проектир</w:t>
          </w:r>
          <w:proofErr w:type="spellEnd"/>
          <w:r w:rsidRPr="00963135">
            <w:t>.</w:t>
          </w: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963135" w:rsidRDefault="00483B2D" w:rsidP="00BF7ACC">
          <w:pPr>
            <w:pStyle w:val="afff"/>
          </w:pPr>
          <w:proofErr w:type="spellStart"/>
          <w:r>
            <w:rPr>
              <w:sz w:val="18"/>
              <w:szCs w:val="18"/>
            </w:rPr>
            <w:t>Курякина</w:t>
          </w:r>
          <w:proofErr w:type="spellEnd"/>
          <w:r>
            <w:rPr>
              <w:sz w:val="18"/>
              <w:szCs w:val="18"/>
            </w:rPr>
            <w:t xml:space="preserve"> Е.В.</w:t>
          </w: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5F36FC" w:rsidRDefault="00483B2D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483B2D" w:rsidRPr="00282514" w:rsidRDefault="00483B2D" w:rsidP="00BF7ACC">
          <w:pPr>
            <w:pStyle w:val="af0"/>
            <w:rPr>
              <w:rFonts w:cs="Arial"/>
            </w:rPr>
          </w:pPr>
        </w:p>
      </w:tc>
      <w:tc>
        <w:tcPr>
          <w:tcW w:w="2247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4" w:space="0" w:color="auto"/>
          </w:tcBorders>
          <w:vAlign w:val="center"/>
        </w:tcPr>
        <w:p w:rsidR="00483B2D" w:rsidRPr="003A5358" w:rsidRDefault="00483B2D" w:rsidP="00BF7ACC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color w:val="000000"/>
              <w:sz w:val="19"/>
              <w:szCs w:val="19"/>
            </w:rPr>
          </w:pPr>
          <w:r w:rsidRPr="003A5358">
            <w:rPr>
              <w:rFonts w:ascii="Times New Roman" w:hAnsi="Times New Roman" w:cs="Times New Roman"/>
              <w:color w:val="000000"/>
              <w:sz w:val="19"/>
              <w:szCs w:val="19"/>
            </w:rPr>
            <w:t>МУП АПБ</w:t>
          </w:r>
        </w:p>
        <w:p w:rsidR="00483B2D" w:rsidRPr="003A5358" w:rsidRDefault="00483B2D" w:rsidP="00BF7ACC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color w:val="000000"/>
              <w:sz w:val="19"/>
              <w:szCs w:val="19"/>
            </w:rPr>
          </w:pPr>
          <w:r w:rsidRPr="003A5358">
            <w:rPr>
              <w:rFonts w:ascii="Times New Roman" w:hAnsi="Times New Roman" w:cs="Times New Roman"/>
              <w:color w:val="000000"/>
              <w:sz w:val="19"/>
              <w:szCs w:val="19"/>
            </w:rPr>
            <w:t>г. Белая Калитва</w:t>
          </w:r>
        </w:p>
        <w:p w:rsidR="00483B2D" w:rsidRPr="00E94A2E" w:rsidRDefault="00483B2D" w:rsidP="00BF7ACC">
          <w:pPr>
            <w:pStyle w:val="afff"/>
            <w:jc w:val="center"/>
            <w:rPr>
              <w:sz w:val="18"/>
              <w:szCs w:val="18"/>
            </w:rPr>
          </w:pPr>
          <w:r w:rsidRPr="003A5358">
            <w:rPr>
              <w:color w:val="000000"/>
              <w:sz w:val="19"/>
              <w:szCs w:val="19"/>
            </w:rPr>
            <w:t>.</w:t>
          </w:r>
        </w:p>
      </w:tc>
    </w:tr>
    <w:tr w:rsidR="00483B2D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483B2D" w:rsidRPr="00963135" w:rsidRDefault="00483B2D" w:rsidP="00BF7ACC">
          <w:pPr>
            <w:pStyle w:val="afff"/>
          </w:pPr>
          <w:r w:rsidRPr="00963135">
            <w:t>Рук</w:t>
          </w:r>
          <w:r>
            <w:t>оводит.</w:t>
          </w: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963135" w:rsidRDefault="00483B2D" w:rsidP="00BF7ACC">
          <w:pPr>
            <w:pStyle w:val="afff"/>
          </w:pPr>
          <w:r>
            <w:t>Топор Н.Н.</w:t>
          </w: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483B2D" w:rsidRPr="00282514" w:rsidRDefault="00483B2D" w:rsidP="00BF7ACC">
          <w:pPr>
            <w:pStyle w:val="af0"/>
            <w:rPr>
              <w:rFonts w:cs="Arial"/>
            </w:rPr>
          </w:pPr>
        </w:p>
      </w:tc>
      <w:tc>
        <w:tcPr>
          <w:tcW w:w="2247" w:type="dxa"/>
          <w:gridSpan w:val="3"/>
          <w:vMerge/>
          <w:tcBorders>
            <w:left w:val="single" w:sz="8" w:space="0" w:color="auto"/>
            <w:right w:val="single" w:sz="4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</w:tr>
    <w:tr w:rsidR="00483B2D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483B2D" w:rsidRPr="006261BA" w:rsidRDefault="00483B2D" w:rsidP="00BF7ACC">
          <w:pPr>
            <w:pStyle w:val="afff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963135" w:rsidRDefault="00483B2D" w:rsidP="00BF7ACC">
          <w:pPr>
            <w:pStyle w:val="afff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  <w:tc>
        <w:tcPr>
          <w:tcW w:w="4530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483B2D" w:rsidRPr="00282514" w:rsidRDefault="00483B2D" w:rsidP="00BF7ACC">
          <w:pPr>
            <w:pStyle w:val="af0"/>
            <w:rPr>
              <w:rFonts w:cs="Arial"/>
            </w:rPr>
          </w:pPr>
        </w:p>
      </w:tc>
      <w:tc>
        <w:tcPr>
          <w:tcW w:w="2247" w:type="dxa"/>
          <w:gridSpan w:val="3"/>
          <w:vMerge/>
          <w:tcBorders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83B2D" w:rsidRPr="00E94A2E" w:rsidRDefault="00483B2D" w:rsidP="00BF7ACC">
          <w:pPr>
            <w:pStyle w:val="afff"/>
          </w:pPr>
        </w:p>
      </w:tc>
    </w:tr>
  </w:tbl>
  <w:p w:rsidR="00483B2D" w:rsidRDefault="00483B2D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B2D" w:rsidRDefault="00483B2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74" w:type="dxa"/>
      <w:tblInd w:w="28" w:type="dxa"/>
      <w:tblLayout w:type="fixed"/>
      <w:tblCellMar>
        <w:left w:w="28" w:type="dxa"/>
        <w:right w:w="28" w:type="dxa"/>
      </w:tblCellMar>
      <w:tblLook w:val="0000"/>
    </w:tblPr>
    <w:tblGrid>
      <w:gridCol w:w="565"/>
      <w:gridCol w:w="565"/>
      <w:gridCol w:w="565"/>
      <w:gridCol w:w="565"/>
      <w:gridCol w:w="848"/>
      <w:gridCol w:w="565"/>
      <w:gridCol w:w="5936"/>
      <w:gridCol w:w="765"/>
    </w:tblGrid>
    <w:tr w:rsidR="00483B2D" w:rsidTr="003A5358">
      <w:trPr>
        <w:cantSplit/>
        <w:trHeight w:hRule="exact" w:val="293"/>
      </w:trPr>
      <w:tc>
        <w:tcPr>
          <w:tcW w:w="565" w:type="dxa"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610FEE">
          <w:pPr>
            <w:pStyle w:val="af0"/>
            <w:snapToGrid w:val="0"/>
            <w:rPr>
              <w:rFonts w:cs="Arial"/>
              <w:sz w:val="18"/>
            </w:rPr>
          </w:pPr>
          <w:r w:rsidRPr="00610FEE">
            <w:rPr>
              <w:rFonts w:cs="Arial"/>
              <w:noProof/>
              <w:lang w:eastAsia="ru-RU"/>
            </w:rPr>
            <w:pict>
              <v:rect id="Rectangle 18" o:spid="_x0000_s4103" style="position:absolute;margin-left:-1.4pt;margin-top:-.5pt;width:34pt;height:240.95pt;z-index:-251661824;visibility:visible;mso-wrap-style:none;mso-position-horizontal-relative:margin;mso-position-vertical-relative:margin;v-text-anchor:middle" wrapcoords="-480 -67 -480 21533 22080 21533 22080 -67 -480 -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" strokeweight=".26mm">
                <v:stroke endcap="square"/>
                <w10:wrap type="tight" anchorx="margin" anchory="margin"/>
              </v:rect>
            </w:pict>
          </w:r>
          <w:r w:rsidRPr="00610FEE">
            <w:rPr>
              <w:rFonts w:cs="Arial"/>
              <w:noProof/>
              <w:lang w:eastAsia="ru-RU"/>
            </w:rPr>
            <w:pict>
              <v:line id="Line 19" o:spid="_x0000_s4102" style="position:absolute;flip:y;z-index:-251660800;visibility:visible;mso-position-horizontal-relative:page;mso-position-vertical-relative:page" from="39.7pt,581.2pt" to="39.7pt,8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" strokeweight=".26mm">
                <v:stroke joinstyle="miter" endcap="square"/>
                <w10:wrap anchorx="page" anchory="page"/>
              </v:line>
            </w:pict>
          </w:r>
          <w:r w:rsidRPr="00610FEE">
            <w:rPr>
              <w:rFonts w:cs="Arial"/>
              <w:noProof/>
              <w:lang w:eastAsia="ru-RU"/>
            </w:rPr>
            <w:pict>
              <v:line id="Line 20" o:spid="_x0000_s4101" style="position:absolute;z-index:-251659776;visibility:visible;mso-position-horizontal-relative:page;mso-position-vertical-relative:page" from="22.7pt,652.05pt" to="56.7pt,6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" strokeweight=".26mm">
                <v:stroke joinstyle="miter" endcap="square"/>
                <w10:wrap anchorx="page" anchory="page"/>
              </v:line>
            </w:pict>
          </w:r>
          <w:r w:rsidRPr="00610FEE">
            <w:rPr>
              <w:rFonts w:cs="Arial"/>
              <w:noProof/>
              <w:lang w:eastAsia="ru-RU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4100" type="#_x0000_t202" style="position:absolute;margin-left:-67.5pt;margin-top:-74.65pt;width:79.25pt;height:14.45pt;rotation:-90;z-index:-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" filled="f" stroked="f" strokecolor="gray">
                <v:stroke joinstyle="round"/>
                <v:textbox inset="1.01mm,.49mm,1.01mm,.49mm">
                  <w:txbxContent>
                    <w:p w:rsidR="00483B2D" w:rsidRDefault="00483B2D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Подпись и дата</w:t>
                      </w:r>
                    </w:p>
                  </w:txbxContent>
                </v:textbox>
                <w10:wrap anchorx="margin"/>
              </v:shape>
            </w:pict>
          </w:r>
          <w:r w:rsidRPr="00610FEE">
            <w:rPr>
              <w:rFonts w:cs="Arial"/>
              <w:noProof/>
              <w:lang w:eastAsia="ru-RU"/>
            </w:rPr>
            <w:pict>
              <v:shape id="Text Box 22" o:spid="_x0000_s4099" type="#_x0000_t202" style="position:absolute;margin-left:-56.7pt;margin-top:-164.65pt;width:57.65pt;height:14.45pt;rotation:-90;z-index:-25165772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" filled="f" stroked="f" strokecolor="gray">
                <v:stroke joinstyle="round"/>
                <v:textbox inset="0,.49mm,0,.49mm">
                  <w:txbxContent>
                    <w:p w:rsidR="00483B2D" w:rsidRDefault="00483B2D">
                      <w:pPr>
                        <w:rPr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Взам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  <w:r>
                        <w:rPr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инв.</w:t>
                      </w:r>
                      <w:r>
                        <w:rPr>
                          <w:sz w:val="18"/>
                          <w:lang w:val="en-US"/>
                        </w:rPr>
                        <w:t xml:space="preserve"> N</w:t>
                      </w:r>
                    </w:p>
                  </w:txbxContent>
                </v:textbox>
                <w10:wrap anchorx="margin"/>
              </v:shape>
            </w:pict>
          </w:r>
          <w:r w:rsidRPr="00610FEE">
            <w:rPr>
              <w:rFonts w:cs="Arial"/>
              <w:noProof/>
              <w:lang w:eastAsia="ru-RU"/>
            </w:rPr>
            <w:pict>
              <v:shape id="Text Box 24" o:spid="_x0000_s4098" type="#_x0000_t202" style="position:absolute;margin-left:-56.7pt;margin-top:.95pt;width:64.85pt;height:21.65pt;rotation:-90;z-index:-2516556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" filled="f" stroked="f" strokecolor="gray">
                <v:stroke joinstyle="round"/>
                <v:textbox inset="1.01mm,.49mm,1.01mm,.49mm">
                  <w:txbxContent>
                    <w:p w:rsidR="00483B2D" w:rsidRDefault="00483B2D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Инв. </w:t>
                      </w:r>
                      <w:r>
                        <w:rPr>
                          <w:sz w:val="18"/>
                          <w:lang w:val="en-US"/>
                        </w:rPr>
                        <w:t>N</w:t>
                      </w:r>
                      <w:r>
                        <w:rPr>
                          <w:sz w:val="18"/>
                        </w:rPr>
                        <w:t xml:space="preserve"> подл.</w:t>
                      </w:r>
                    </w:p>
                  </w:txbxContent>
                </v:textbox>
                <w10:wrap anchorx="margin"/>
              </v:shape>
            </w:pict>
          </w: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848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936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 w:rsidP="00B1342B">
          <w:pPr>
            <w:pStyle w:val="af0"/>
            <w:jc w:val="center"/>
            <w:rPr>
              <w:rFonts w:ascii="Times New Roman" w:hAnsi="Times New Roman"/>
              <w:sz w:val="18"/>
            </w:rPr>
          </w:pPr>
          <w:r w:rsidRPr="00282514">
            <w:rPr>
              <w:rFonts w:ascii="Times New Roman" w:hAnsi="Times New Roman"/>
              <w:sz w:val="28"/>
              <w:szCs w:val="28"/>
            </w:rPr>
            <w:t>А- 018-0</w:t>
          </w:r>
          <w:r w:rsidR="00B1342B">
            <w:rPr>
              <w:rFonts w:ascii="Times New Roman" w:hAnsi="Times New Roman"/>
              <w:sz w:val="28"/>
              <w:szCs w:val="28"/>
            </w:rPr>
            <w:t>75</w:t>
          </w:r>
          <w:r w:rsidRPr="00282514">
            <w:rPr>
              <w:rFonts w:ascii="Times New Roman" w:hAnsi="Times New Roman"/>
              <w:sz w:val="28"/>
              <w:szCs w:val="28"/>
            </w:rPr>
            <w:t xml:space="preserve"> - ПЗ. П</w:t>
          </w:r>
          <w:r w:rsidR="00B1342B">
            <w:rPr>
              <w:rFonts w:ascii="Times New Roman" w:hAnsi="Times New Roman"/>
              <w:sz w:val="28"/>
              <w:szCs w:val="28"/>
            </w:rPr>
            <w:t>М</w:t>
          </w:r>
        </w:p>
      </w:tc>
      <w:tc>
        <w:tcPr>
          <w:tcW w:w="7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jc w:val="center"/>
            <w:rPr>
              <w:rFonts w:cs="Arial"/>
            </w:rPr>
          </w:pPr>
          <w:r w:rsidRPr="00282514">
            <w:rPr>
              <w:rFonts w:cs="Arial"/>
              <w:sz w:val="18"/>
            </w:rPr>
            <w:t>Лист</w:t>
          </w:r>
        </w:p>
      </w:tc>
    </w:tr>
    <w:tr w:rsidR="00483B2D" w:rsidTr="003A5358">
      <w:trPr>
        <w:cantSplit/>
        <w:trHeight w:hRule="exact" w:val="293"/>
      </w:trPr>
      <w:tc>
        <w:tcPr>
          <w:tcW w:w="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848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5936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765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jc w:val="center"/>
            <w:rPr>
              <w:rFonts w:cs="Arial"/>
            </w:rPr>
          </w:pPr>
        </w:p>
      </w:tc>
    </w:tr>
    <w:tr w:rsidR="00483B2D" w:rsidTr="003A5358">
      <w:trPr>
        <w:cantSplit/>
        <w:trHeight w:hRule="exact" w:val="293"/>
      </w:trPr>
      <w:tc>
        <w:tcPr>
          <w:tcW w:w="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610FEE">
          <w:pPr>
            <w:pStyle w:val="af0"/>
            <w:jc w:val="center"/>
            <w:rPr>
              <w:rFonts w:cs="Arial"/>
              <w:sz w:val="16"/>
            </w:rPr>
          </w:pPr>
          <w:r w:rsidRPr="00610FEE">
            <w:rPr>
              <w:rFonts w:cs="Arial"/>
              <w:noProof/>
              <w:lang w:eastAsia="ru-RU"/>
            </w:rPr>
            <w:pict>
              <v:line id="Line 23" o:spid="_x0000_s4097" style="position:absolute;left:0;text-align:left;z-index:-251656704;visibility:visible;mso-position-horizontal-relative:page;mso-position-vertical-relative:page" from="23pt,751.3pt" to="57pt,7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" strokeweight=".26mm">
                <v:stroke joinstyle="miter" endcap="square"/>
                <w10:wrap anchorx="page" anchory="page"/>
              </v:line>
            </w:pict>
          </w:r>
          <w:proofErr w:type="spellStart"/>
          <w:r w:rsidR="00483B2D" w:rsidRPr="00282514">
            <w:rPr>
              <w:rFonts w:cs="Arial"/>
              <w:sz w:val="16"/>
            </w:rPr>
            <w:t>Изм</w:t>
          </w:r>
          <w:proofErr w:type="spellEnd"/>
          <w:r w:rsidR="00483B2D" w:rsidRPr="00282514">
            <w:rPr>
              <w:rFonts w:cs="Arial"/>
              <w:sz w:val="16"/>
            </w:rPr>
            <w:t>.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jc w:val="center"/>
            <w:rPr>
              <w:rFonts w:cs="Arial"/>
              <w:sz w:val="16"/>
            </w:rPr>
          </w:pPr>
          <w:proofErr w:type="spellStart"/>
          <w:r w:rsidRPr="00282514">
            <w:rPr>
              <w:rFonts w:cs="Arial"/>
              <w:sz w:val="16"/>
            </w:rPr>
            <w:t>КолУч</w:t>
          </w:r>
          <w:proofErr w:type="spellEnd"/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671254" w:rsidRDefault="00483B2D">
          <w:pPr>
            <w:pStyle w:val="af0"/>
            <w:jc w:val="center"/>
            <w:rPr>
              <w:rFonts w:cs="Arial"/>
              <w:sz w:val="16"/>
              <w:lang w:val="en-US"/>
            </w:rPr>
          </w:pPr>
          <w:r w:rsidRPr="00282514">
            <w:rPr>
              <w:rFonts w:cs="Arial"/>
              <w:sz w:val="16"/>
            </w:rPr>
            <w:t>Лист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jc w:val="center"/>
            <w:rPr>
              <w:rFonts w:cs="Arial"/>
              <w:sz w:val="16"/>
            </w:rPr>
          </w:pPr>
          <w:r w:rsidRPr="00671254">
            <w:rPr>
              <w:rFonts w:cs="Arial"/>
              <w:sz w:val="16"/>
              <w:lang w:val="en-US"/>
            </w:rPr>
            <w:t>N</w:t>
          </w:r>
          <w:r w:rsidRPr="00282514">
            <w:rPr>
              <w:rFonts w:cs="Arial"/>
              <w:sz w:val="16"/>
            </w:rPr>
            <w:t xml:space="preserve"> док</w:t>
          </w:r>
        </w:p>
      </w:tc>
      <w:tc>
        <w:tcPr>
          <w:tcW w:w="848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jc w:val="center"/>
            <w:rPr>
              <w:rFonts w:cs="Arial"/>
              <w:sz w:val="16"/>
            </w:rPr>
          </w:pPr>
          <w:r w:rsidRPr="00282514">
            <w:rPr>
              <w:rFonts w:cs="Arial"/>
              <w:sz w:val="16"/>
            </w:rPr>
            <w:t>Подпись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jc w:val="center"/>
            <w:rPr>
              <w:rFonts w:cs="Arial"/>
              <w:sz w:val="18"/>
            </w:rPr>
          </w:pPr>
          <w:r w:rsidRPr="00282514">
            <w:rPr>
              <w:rFonts w:cs="Arial"/>
              <w:sz w:val="16"/>
            </w:rPr>
            <w:t>Дата</w:t>
          </w:r>
        </w:p>
      </w:tc>
      <w:tc>
        <w:tcPr>
          <w:tcW w:w="5936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  <w:tc>
        <w:tcPr>
          <w:tcW w:w="765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483B2D" w:rsidRPr="00282514" w:rsidRDefault="00483B2D">
          <w:pPr>
            <w:pStyle w:val="af0"/>
            <w:snapToGrid w:val="0"/>
            <w:rPr>
              <w:rFonts w:cs="Arial"/>
              <w:sz w:val="18"/>
            </w:rPr>
          </w:pPr>
        </w:p>
      </w:tc>
    </w:tr>
  </w:tbl>
  <w:p w:rsidR="00483B2D" w:rsidRDefault="00483B2D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B2D" w:rsidRDefault="00483B2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82B" w:rsidRDefault="0001082B">
      <w:r>
        <w:separator/>
      </w:r>
    </w:p>
  </w:footnote>
  <w:footnote w:type="continuationSeparator" w:id="0">
    <w:p w:rsidR="0001082B" w:rsidRDefault="00010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B2D" w:rsidRDefault="00610FEE">
    <w:pPr>
      <w:pStyle w:val="ae"/>
    </w:pPr>
    <w:r>
      <w:rPr>
        <w:noProof/>
        <w:lang w:eastAsia="ru-RU"/>
      </w:rPr>
      <w:pict>
        <v:rect id="Rectangle 47" o:spid="_x0000_s4105" style="position:absolute;margin-left:56.7pt;margin-top:19.85pt;width:517.8pt;height:802.2pt;z-index:-251654656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" strokeweight="1pt">
          <v:stroke endcap="square"/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B2D" w:rsidRDefault="00483B2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B2D" w:rsidRDefault="00610FEE">
    <w:pPr>
      <w:pStyle w:val="ae"/>
    </w:pPr>
    <w:r>
      <w:rPr>
        <w:noProof/>
        <w:lang w:eastAsia="ru-RU"/>
      </w:rPr>
      <w:pict>
        <v:rect id="Rectangle 5" o:spid="_x0000_s4104" style="position:absolute;margin-left:56.7pt;margin-top:19.85pt;width:518.75pt;height:802.2pt;z-index:-251662848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SAnKQIAAEcEAAAOAAAAZHJzL2Uyb0RvYy54bWysU1Fv0zAQfkfiP1h+p2lK27V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" strokeweight=".26mm">
          <v:stroke endcap="square"/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B2D" w:rsidRDefault="00483B2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1058"/>
      </w:pPr>
      <w:rPr>
        <w:rFonts w:ascii="Symbol" w:hAnsi="Symbol" w:cs="Arial"/>
        <w:szCs w:val="22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−"/>
      <w:lvlJc w:val="left"/>
      <w:pPr>
        <w:tabs>
          <w:tab w:val="num" w:pos="1069"/>
        </w:tabs>
        <w:ind w:left="0" w:firstLine="709"/>
      </w:pPr>
      <w:rPr>
        <w:rFonts w:ascii="Times New Roman" w:hAnsi="Times New Roman" w:cs="Symbol" w:hint="default"/>
      </w:rPr>
    </w:lvl>
    <w:lvl w:ilvl="1">
      <w:start w:val="1"/>
      <w:numFmt w:val="bullet"/>
      <w:lvlText w:val="−"/>
      <w:lvlJc w:val="left"/>
      <w:pPr>
        <w:tabs>
          <w:tab w:val="num" w:pos="720"/>
        </w:tabs>
        <w:ind w:left="0" w:firstLine="709"/>
      </w:pPr>
      <w:rPr>
        <w:rFonts w:ascii="Times New Roman" w:hAnsi="Times New Roman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Arial" w:hAnsi="Aria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22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259" w:hanging="360"/>
      </w:pPr>
      <w:rPr>
        <w:rFonts w:ascii="Symbol" w:hAnsi="Symbol" w:hint="default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−"/>
      <w:lvlJc w:val="left"/>
      <w:pPr>
        <w:tabs>
          <w:tab w:val="num" w:pos="720"/>
        </w:tabs>
        <w:ind w:left="0" w:firstLine="737"/>
      </w:pPr>
      <w:rPr>
        <w:rFonts w:ascii="Times New Roman" w:hAnsi="Times New Roman" w:cs="Arial" w:hint="default"/>
        <w:sz w:val="22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Symbol" w:hAnsi="Symbol" w:cs="Symbol" w:hint="default"/>
        <w:sz w:val="22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none"/>
      <w:pStyle w:val="nieni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name w:val="WW8Num18"/>
    <w:lvl w:ilvl="0"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 w:cs="Aria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9"/>
    <w:lvl w:ilvl="0"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9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287368C"/>
    <w:multiLevelType w:val="hybridMultilevel"/>
    <w:tmpl w:val="8FB6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474E59"/>
    <w:multiLevelType w:val="hybridMultilevel"/>
    <w:tmpl w:val="BC1C2914"/>
    <w:lvl w:ilvl="0" w:tplc="FCB6A07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26053FF6"/>
    <w:multiLevelType w:val="hybridMultilevel"/>
    <w:tmpl w:val="5510A244"/>
    <w:lvl w:ilvl="0" w:tplc="D55E3382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29BF3BBC"/>
    <w:multiLevelType w:val="multilevel"/>
    <w:tmpl w:val="D8467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D93DB2"/>
    <w:multiLevelType w:val="hybridMultilevel"/>
    <w:tmpl w:val="19FAE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751E2A"/>
    <w:multiLevelType w:val="hybridMultilevel"/>
    <w:tmpl w:val="21366818"/>
    <w:lvl w:ilvl="0" w:tplc="6888813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6">
    <w:nsid w:val="3D367E80"/>
    <w:multiLevelType w:val="multilevel"/>
    <w:tmpl w:val="9CF8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0A950AA"/>
    <w:multiLevelType w:val="multilevel"/>
    <w:tmpl w:val="B51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4B93F62"/>
    <w:multiLevelType w:val="hybridMultilevel"/>
    <w:tmpl w:val="A45CE6E4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79604E8"/>
    <w:multiLevelType w:val="multilevel"/>
    <w:tmpl w:val="E1F0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283B56"/>
    <w:multiLevelType w:val="hybridMultilevel"/>
    <w:tmpl w:val="68F03F78"/>
    <w:lvl w:ilvl="0" w:tplc="2CD2BD2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FE3F2B"/>
    <w:multiLevelType w:val="multilevel"/>
    <w:tmpl w:val="00B2ED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4E1E0E97"/>
    <w:multiLevelType w:val="multilevel"/>
    <w:tmpl w:val="4A8C4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9058D8"/>
    <w:multiLevelType w:val="hybridMultilevel"/>
    <w:tmpl w:val="9B1054DC"/>
    <w:lvl w:ilvl="0" w:tplc="0E16C18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1A6665A"/>
    <w:multiLevelType w:val="hybridMultilevel"/>
    <w:tmpl w:val="BC1C2914"/>
    <w:lvl w:ilvl="0" w:tplc="FCB6A07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E853C85"/>
    <w:multiLevelType w:val="multilevel"/>
    <w:tmpl w:val="EA9883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DC120F"/>
    <w:multiLevelType w:val="hybridMultilevel"/>
    <w:tmpl w:val="76BC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0"/>
  </w:num>
  <w:num w:numId="21">
    <w:abstractNumId w:val="20"/>
  </w:num>
  <w:num w:numId="22">
    <w:abstractNumId w:val="34"/>
  </w:num>
  <w:num w:numId="23">
    <w:abstractNumId w:val="21"/>
  </w:num>
  <w:num w:numId="24">
    <w:abstractNumId w:val="31"/>
  </w:num>
  <w:num w:numId="25">
    <w:abstractNumId w:val="24"/>
  </w:num>
  <w:num w:numId="26">
    <w:abstractNumId w:val="25"/>
  </w:num>
  <w:num w:numId="27">
    <w:abstractNumId w:val="33"/>
  </w:num>
  <w:num w:numId="28">
    <w:abstractNumId w:val="28"/>
  </w:num>
  <w:num w:numId="29">
    <w:abstractNumId w:val="22"/>
  </w:num>
  <w:num w:numId="30">
    <w:abstractNumId w:val="32"/>
  </w:num>
  <w:num w:numId="31">
    <w:abstractNumId w:val="35"/>
  </w:num>
  <w:num w:numId="32">
    <w:abstractNumId w:val="36"/>
  </w:num>
  <w:num w:numId="33">
    <w:abstractNumId w:val="23"/>
  </w:num>
  <w:num w:numId="34">
    <w:abstractNumId w:val="27"/>
  </w:num>
  <w:num w:numId="35">
    <w:abstractNumId w:val="26"/>
  </w:num>
  <w:num w:numId="36">
    <w:abstractNumId w:val="29"/>
  </w:num>
  <w:num w:numId="3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 w:grammar="clean"/>
  <w:stylePaneFormatFilter w:val="0000"/>
  <w:defaultTabStop w:val="720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C515E5"/>
    <w:rsid w:val="0001082B"/>
    <w:rsid w:val="0006371D"/>
    <w:rsid w:val="000C7D1D"/>
    <w:rsid w:val="000D01BB"/>
    <w:rsid w:val="000D18E9"/>
    <w:rsid w:val="000E0539"/>
    <w:rsid w:val="00100E33"/>
    <w:rsid w:val="00114812"/>
    <w:rsid w:val="00115885"/>
    <w:rsid w:val="001362AF"/>
    <w:rsid w:val="0016425F"/>
    <w:rsid w:val="00180071"/>
    <w:rsid w:val="00190453"/>
    <w:rsid w:val="00193631"/>
    <w:rsid w:val="00196743"/>
    <w:rsid w:val="001A29C1"/>
    <w:rsid w:val="001A2F71"/>
    <w:rsid w:val="001A672A"/>
    <w:rsid w:val="001B3789"/>
    <w:rsid w:val="001C1264"/>
    <w:rsid w:val="001D206E"/>
    <w:rsid w:val="001E26FE"/>
    <w:rsid w:val="001E66AA"/>
    <w:rsid w:val="002011EC"/>
    <w:rsid w:val="002024FA"/>
    <w:rsid w:val="0020418E"/>
    <w:rsid w:val="00207297"/>
    <w:rsid w:val="0022132D"/>
    <w:rsid w:val="00227F2F"/>
    <w:rsid w:val="00230EFA"/>
    <w:rsid w:val="00233B5E"/>
    <w:rsid w:val="00235FB7"/>
    <w:rsid w:val="00264779"/>
    <w:rsid w:val="00282514"/>
    <w:rsid w:val="002859FD"/>
    <w:rsid w:val="00292FFA"/>
    <w:rsid w:val="002B70A2"/>
    <w:rsid w:val="002C334E"/>
    <w:rsid w:val="002C3A7B"/>
    <w:rsid w:val="002C4232"/>
    <w:rsid w:val="002C68D5"/>
    <w:rsid w:val="002D368E"/>
    <w:rsid w:val="002E3A90"/>
    <w:rsid w:val="002F4BE9"/>
    <w:rsid w:val="00300446"/>
    <w:rsid w:val="00313CED"/>
    <w:rsid w:val="00340464"/>
    <w:rsid w:val="003469DE"/>
    <w:rsid w:val="00352146"/>
    <w:rsid w:val="00362F4C"/>
    <w:rsid w:val="0037014F"/>
    <w:rsid w:val="00377D98"/>
    <w:rsid w:val="00384361"/>
    <w:rsid w:val="00384D5D"/>
    <w:rsid w:val="0039020D"/>
    <w:rsid w:val="00396D10"/>
    <w:rsid w:val="003A5358"/>
    <w:rsid w:val="003A5637"/>
    <w:rsid w:val="003B1A63"/>
    <w:rsid w:val="003B65E7"/>
    <w:rsid w:val="003B6DDA"/>
    <w:rsid w:val="003D74A7"/>
    <w:rsid w:val="00402046"/>
    <w:rsid w:val="00415161"/>
    <w:rsid w:val="00431CEA"/>
    <w:rsid w:val="00440148"/>
    <w:rsid w:val="0045539A"/>
    <w:rsid w:val="00462498"/>
    <w:rsid w:val="00477F3E"/>
    <w:rsid w:val="00483B2D"/>
    <w:rsid w:val="004845C4"/>
    <w:rsid w:val="004864C4"/>
    <w:rsid w:val="00487282"/>
    <w:rsid w:val="0049515F"/>
    <w:rsid w:val="004A0406"/>
    <w:rsid w:val="004C5E04"/>
    <w:rsid w:val="004D1FCA"/>
    <w:rsid w:val="004E09F5"/>
    <w:rsid w:val="004E5ECE"/>
    <w:rsid w:val="004E5F65"/>
    <w:rsid w:val="004F563E"/>
    <w:rsid w:val="004F5868"/>
    <w:rsid w:val="00505D3D"/>
    <w:rsid w:val="00514D59"/>
    <w:rsid w:val="00516797"/>
    <w:rsid w:val="0052115A"/>
    <w:rsid w:val="00531AF1"/>
    <w:rsid w:val="005353BC"/>
    <w:rsid w:val="005413C5"/>
    <w:rsid w:val="00565920"/>
    <w:rsid w:val="00566400"/>
    <w:rsid w:val="00570CC8"/>
    <w:rsid w:val="00595E08"/>
    <w:rsid w:val="005A0526"/>
    <w:rsid w:val="005A65F1"/>
    <w:rsid w:val="005D1AD7"/>
    <w:rsid w:val="005F7076"/>
    <w:rsid w:val="0060668A"/>
    <w:rsid w:val="00610FEE"/>
    <w:rsid w:val="00614C05"/>
    <w:rsid w:val="00623B45"/>
    <w:rsid w:val="006268A0"/>
    <w:rsid w:val="006331C1"/>
    <w:rsid w:val="00644E7D"/>
    <w:rsid w:val="006560D3"/>
    <w:rsid w:val="006561BE"/>
    <w:rsid w:val="0065790A"/>
    <w:rsid w:val="0066107B"/>
    <w:rsid w:val="00671254"/>
    <w:rsid w:val="00672B0B"/>
    <w:rsid w:val="00693D8E"/>
    <w:rsid w:val="006F01D2"/>
    <w:rsid w:val="006F0E47"/>
    <w:rsid w:val="0070382B"/>
    <w:rsid w:val="007111A9"/>
    <w:rsid w:val="00720077"/>
    <w:rsid w:val="00725AB8"/>
    <w:rsid w:val="00737E2D"/>
    <w:rsid w:val="007560FB"/>
    <w:rsid w:val="00761360"/>
    <w:rsid w:val="007662FB"/>
    <w:rsid w:val="0079517F"/>
    <w:rsid w:val="007B52E2"/>
    <w:rsid w:val="007C3D84"/>
    <w:rsid w:val="007C72E8"/>
    <w:rsid w:val="007D437A"/>
    <w:rsid w:val="007D5589"/>
    <w:rsid w:val="007E02D4"/>
    <w:rsid w:val="007E3930"/>
    <w:rsid w:val="008055CF"/>
    <w:rsid w:val="0081620D"/>
    <w:rsid w:val="008334DF"/>
    <w:rsid w:val="0083685F"/>
    <w:rsid w:val="00837D14"/>
    <w:rsid w:val="008406D6"/>
    <w:rsid w:val="008556D7"/>
    <w:rsid w:val="00874B75"/>
    <w:rsid w:val="008771B8"/>
    <w:rsid w:val="00890BDC"/>
    <w:rsid w:val="008C5C9D"/>
    <w:rsid w:val="008D2625"/>
    <w:rsid w:val="008D2DC2"/>
    <w:rsid w:val="008D40B3"/>
    <w:rsid w:val="008F26ED"/>
    <w:rsid w:val="008F7E3E"/>
    <w:rsid w:val="00905C35"/>
    <w:rsid w:val="009071CC"/>
    <w:rsid w:val="00911B8A"/>
    <w:rsid w:val="009121B6"/>
    <w:rsid w:val="00912335"/>
    <w:rsid w:val="009151DD"/>
    <w:rsid w:val="00917DE9"/>
    <w:rsid w:val="00922A14"/>
    <w:rsid w:val="00931C19"/>
    <w:rsid w:val="0093474B"/>
    <w:rsid w:val="0094684F"/>
    <w:rsid w:val="00946888"/>
    <w:rsid w:val="00961B1D"/>
    <w:rsid w:val="00975772"/>
    <w:rsid w:val="00976E41"/>
    <w:rsid w:val="00983375"/>
    <w:rsid w:val="009A2AF0"/>
    <w:rsid w:val="009A5FA3"/>
    <w:rsid w:val="009C0478"/>
    <w:rsid w:val="009C182A"/>
    <w:rsid w:val="009C44A7"/>
    <w:rsid w:val="009D01A3"/>
    <w:rsid w:val="009E2C51"/>
    <w:rsid w:val="00A13D28"/>
    <w:rsid w:val="00A20DD3"/>
    <w:rsid w:val="00A81F5A"/>
    <w:rsid w:val="00A9272B"/>
    <w:rsid w:val="00AB0DB4"/>
    <w:rsid w:val="00AB34B9"/>
    <w:rsid w:val="00AC2835"/>
    <w:rsid w:val="00AC4B06"/>
    <w:rsid w:val="00AC677E"/>
    <w:rsid w:val="00AD26F1"/>
    <w:rsid w:val="00AD355A"/>
    <w:rsid w:val="00B02F04"/>
    <w:rsid w:val="00B06AFB"/>
    <w:rsid w:val="00B129E0"/>
    <w:rsid w:val="00B1342B"/>
    <w:rsid w:val="00B33F1F"/>
    <w:rsid w:val="00B5788A"/>
    <w:rsid w:val="00B87C49"/>
    <w:rsid w:val="00B90D09"/>
    <w:rsid w:val="00BD468F"/>
    <w:rsid w:val="00BD762F"/>
    <w:rsid w:val="00BF64E3"/>
    <w:rsid w:val="00BF7ACC"/>
    <w:rsid w:val="00C179EF"/>
    <w:rsid w:val="00C20D6E"/>
    <w:rsid w:val="00C256F1"/>
    <w:rsid w:val="00C515E5"/>
    <w:rsid w:val="00C563A5"/>
    <w:rsid w:val="00C62DC6"/>
    <w:rsid w:val="00C70ECD"/>
    <w:rsid w:val="00C720BD"/>
    <w:rsid w:val="00C76C80"/>
    <w:rsid w:val="00C82B2D"/>
    <w:rsid w:val="00C878AA"/>
    <w:rsid w:val="00C95368"/>
    <w:rsid w:val="00CA7F27"/>
    <w:rsid w:val="00CB424F"/>
    <w:rsid w:val="00CC35A1"/>
    <w:rsid w:val="00CC3D74"/>
    <w:rsid w:val="00CE3941"/>
    <w:rsid w:val="00CE460C"/>
    <w:rsid w:val="00CE7DC7"/>
    <w:rsid w:val="00CF02F4"/>
    <w:rsid w:val="00D00D25"/>
    <w:rsid w:val="00D056B9"/>
    <w:rsid w:val="00D0591D"/>
    <w:rsid w:val="00D13C68"/>
    <w:rsid w:val="00D15F95"/>
    <w:rsid w:val="00D20CD9"/>
    <w:rsid w:val="00D57402"/>
    <w:rsid w:val="00D62FFE"/>
    <w:rsid w:val="00DA2285"/>
    <w:rsid w:val="00DA32A6"/>
    <w:rsid w:val="00DA3C4A"/>
    <w:rsid w:val="00DB67FC"/>
    <w:rsid w:val="00DB75D6"/>
    <w:rsid w:val="00DC2093"/>
    <w:rsid w:val="00DC2B04"/>
    <w:rsid w:val="00DD0575"/>
    <w:rsid w:val="00DF61B9"/>
    <w:rsid w:val="00E118CB"/>
    <w:rsid w:val="00E32481"/>
    <w:rsid w:val="00E44120"/>
    <w:rsid w:val="00E4451F"/>
    <w:rsid w:val="00E65A43"/>
    <w:rsid w:val="00EB4948"/>
    <w:rsid w:val="00EB5916"/>
    <w:rsid w:val="00EF0D69"/>
    <w:rsid w:val="00EF709C"/>
    <w:rsid w:val="00F14D8E"/>
    <w:rsid w:val="00F24378"/>
    <w:rsid w:val="00F36344"/>
    <w:rsid w:val="00F40D9C"/>
    <w:rsid w:val="00F44677"/>
    <w:rsid w:val="00F55D9E"/>
    <w:rsid w:val="00F57A0B"/>
    <w:rsid w:val="00F62503"/>
    <w:rsid w:val="00F6507E"/>
    <w:rsid w:val="00F81BA0"/>
    <w:rsid w:val="00FB0FAA"/>
    <w:rsid w:val="00FB3530"/>
    <w:rsid w:val="00FC4B72"/>
    <w:rsid w:val="00FE240E"/>
    <w:rsid w:val="00FF1F64"/>
    <w:rsid w:val="00FF7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89"/>
    <w:pPr>
      <w:suppressAutoHyphens/>
    </w:pPr>
    <w:rPr>
      <w:rFonts w:ascii="Arial" w:hAnsi="Arial" w:cs="Arial"/>
      <w:sz w:val="22"/>
      <w:lang w:eastAsia="ar-SA"/>
    </w:rPr>
  </w:style>
  <w:style w:type="paragraph" w:styleId="1">
    <w:name w:val="heading 1"/>
    <w:basedOn w:val="a"/>
    <w:next w:val="a"/>
    <w:link w:val="10"/>
    <w:qFormat/>
    <w:rsid w:val="007D5589"/>
    <w:pPr>
      <w:keepNext/>
      <w:numPr>
        <w:numId w:val="1"/>
      </w:numPr>
      <w:spacing w:before="160" w:after="160"/>
      <w:jc w:val="center"/>
      <w:outlineLvl w:val="0"/>
    </w:pPr>
    <w:rPr>
      <w:rFonts w:cs="Times New Roman"/>
      <w:b/>
      <w:sz w:val="28"/>
    </w:rPr>
  </w:style>
  <w:style w:type="paragraph" w:styleId="2">
    <w:name w:val="heading 2"/>
    <w:basedOn w:val="a"/>
    <w:next w:val="a"/>
    <w:qFormat/>
    <w:rsid w:val="007D5589"/>
    <w:pPr>
      <w:keepNext/>
      <w:numPr>
        <w:ilvl w:val="1"/>
        <w:numId w:val="1"/>
      </w:numPr>
      <w:spacing w:before="240" w:after="140"/>
      <w:jc w:val="center"/>
      <w:outlineLvl w:val="1"/>
    </w:pPr>
    <w:rPr>
      <w:b/>
      <w:bCs/>
      <w:iCs/>
      <w:spacing w:val="24"/>
      <w:sz w:val="24"/>
      <w:szCs w:val="24"/>
    </w:rPr>
  </w:style>
  <w:style w:type="paragraph" w:styleId="3">
    <w:name w:val="heading 3"/>
    <w:basedOn w:val="a"/>
    <w:next w:val="a"/>
    <w:qFormat/>
    <w:rsid w:val="007D5589"/>
    <w:pPr>
      <w:keepNext/>
      <w:numPr>
        <w:ilvl w:val="2"/>
        <w:numId w:val="1"/>
      </w:numPr>
      <w:spacing w:before="240" w:after="140"/>
      <w:jc w:val="center"/>
      <w:outlineLvl w:val="2"/>
    </w:pPr>
    <w:rPr>
      <w:b/>
      <w:bCs/>
      <w:i/>
      <w:spacing w:val="20"/>
      <w:szCs w:val="22"/>
    </w:rPr>
  </w:style>
  <w:style w:type="paragraph" w:styleId="4">
    <w:name w:val="heading 4"/>
    <w:basedOn w:val="a"/>
    <w:next w:val="a"/>
    <w:link w:val="40"/>
    <w:qFormat/>
    <w:rsid w:val="007D558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D5589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D558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7">
    <w:name w:val="heading 7"/>
    <w:basedOn w:val="a"/>
    <w:next w:val="a"/>
    <w:link w:val="70"/>
    <w:qFormat/>
    <w:rsid w:val="007D5589"/>
    <w:pPr>
      <w:keepNext/>
      <w:numPr>
        <w:ilvl w:val="6"/>
        <w:numId w:val="1"/>
      </w:numPr>
      <w:spacing w:before="60" w:after="60"/>
      <w:ind w:left="0" w:firstLine="720"/>
      <w:jc w:val="both"/>
      <w:outlineLvl w:val="6"/>
    </w:pPr>
    <w:rPr>
      <w:rFonts w:cs="Times New Roman"/>
      <w:spacing w:val="26"/>
      <w:szCs w:val="22"/>
      <w:u w:val="single"/>
    </w:rPr>
  </w:style>
  <w:style w:type="paragraph" w:styleId="8">
    <w:name w:val="heading 8"/>
    <w:basedOn w:val="a"/>
    <w:next w:val="a"/>
    <w:link w:val="80"/>
    <w:qFormat/>
    <w:rsid w:val="007D5589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D5589"/>
    <w:pPr>
      <w:numPr>
        <w:ilvl w:val="8"/>
        <w:numId w:val="1"/>
      </w:numPr>
      <w:spacing w:before="240" w:after="60"/>
      <w:outlineLvl w:val="8"/>
    </w:pPr>
    <w:rPr>
      <w:rFonts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A29C1"/>
    <w:rPr>
      <w:rFonts w:ascii="Arial" w:hAnsi="Arial" w:cs="Arial"/>
      <w:b/>
      <w:sz w:val="28"/>
      <w:lang w:eastAsia="ar-SA"/>
    </w:rPr>
  </w:style>
  <w:style w:type="character" w:customStyle="1" w:styleId="40">
    <w:name w:val="Заголовок 4 Знак"/>
    <w:link w:val="4"/>
    <w:rsid w:val="001A29C1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1A29C1"/>
    <w:rPr>
      <w:rFonts w:ascii="Arial" w:hAnsi="Arial" w:cs="Arial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1A29C1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link w:val="7"/>
    <w:rsid w:val="001A29C1"/>
    <w:rPr>
      <w:rFonts w:ascii="Arial" w:hAnsi="Arial" w:cs="Arial"/>
      <w:spacing w:val="26"/>
      <w:sz w:val="22"/>
      <w:szCs w:val="22"/>
      <w:u w:val="single"/>
      <w:lang w:eastAsia="ar-SA"/>
    </w:rPr>
  </w:style>
  <w:style w:type="character" w:customStyle="1" w:styleId="80">
    <w:name w:val="Заголовок 8 Знак"/>
    <w:link w:val="8"/>
    <w:rsid w:val="001A29C1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1A29C1"/>
    <w:rPr>
      <w:rFonts w:ascii="Arial" w:hAnsi="Arial" w:cs="Arial"/>
      <w:sz w:val="22"/>
      <w:szCs w:val="22"/>
      <w:lang w:eastAsia="ar-SA"/>
    </w:rPr>
  </w:style>
  <w:style w:type="character" w:customStyle="1" w:styleId="WW8Num1z0">
    <w:name w:val="WW8Num1z0"/>
    <w:rsid w:val="007D5589"/>
    <w:rPr>
      <w:rFonts w:ascii="Symbol" w:hAnsi="Symbol" w:cs="Symbol" w:hint="default"/>
    </w:rPr>
  </w:style>
  <w:style w:type="character" w:customStyle="1" w:styleId="WW8Num1z1">
    <w:name w:val="WW8Num1z1"/>
    <w:rsid w:val="007D5589"/>
  </w:style>
  <w:style w:type="character" w:customStyle="1" w:styleId="WW8Num1z2">
    <w:name w:val="WW8Num1z2"/>
    <w:rsid w:val="007D5589"/>
  </w:style>
  <w:style w:type="character" w:customStyle="1" w:styleId="WW8Num1z3">
    <w:name w:val="WW8Num1z3"/>
    <w:rsid w:val="007D5589"/>
  </w:style>
  <w:style w:type="character" w:customStyle="1" w:styleId="WW8Num1z4">
    <w:name w:val="WW8Num1z4"/>
    <w:rsid w:val="007D5589"/>
  </w:style>
  <w:style w:type="character" w:customStyle="1" w:styleId="WW8Num1z5">
    <w:name w:val="WW8Num1z5"/>
    <w:rsid w:val="007D5589"/>
  </w:style>
  <w:style w:type="character" w:customStyle="1" w:styleId="WW8Num1z6">
    <w:name w:val="WW8Num1z6"/>
    <w:rsid w:val="007D5589"/>
  </w:style>
  <w:style w:type="character" w:customStyle="1" w:styleId="WW8Num1z7">
    <w:name w:val="WW8Num1z7"/>
    <w:rsid w:val="007D5589"/>
  </w:style>
  <w:style w:type="character" w:customStyle="1" w:styleId="WW8Num1z8">
    <w:name w:val="WW8Num1z8"/>
    <w:rsid w:val="007D5589"/>
  </w:style>
  <w:style w:type="character" w:customStyle="1" w:styleId="WW8Num2z0">
    <w:name w:val="WW8Num2z0"/>
    <w:rsid w:val="007D5589"/>
  </w:style>
  <w:style w:type="character" w:customStyle="1" w:styleId="WW8Num3z0">
    <w:name w:val="WW8Num3z0"/>
    <w:rsid w:val="007D5589"/>
  </w:style>
  <w:style w:type="character" w:customStyle="1" w:styleId="WW8Num3z1">
    <w:name w:val="WW8Num3z1"/>
    <w:rsid w:val="007D5589"/>
  </w:style>
  <w:style w:type="character" w:customStyle="1" w:styleId="WW8Num3z2">
    <w:name w:val="WW8Num3z2"/>
    <w:rsid w:val="007D5589"/>
    <w:rPr>
      <w:iCs/>
    </w:rPr>
  </w:style>
  <w:style w:type="character" w:customStyle="1" w:styleId="WW8Num3z3">
    <w:name w:val="WW8Num3z3"/>
    <w:rsid w:val="007D5589"/>
  </w:style>
  <w:style w:type="character" w:customStyle="1" w:styleId="WW8Num3z4">
    <w:name w:val="WW8Num3z4"/>
    <w:rsid w:val="007D5589"/>
  </w:style>
  <w:style w:type="character" w:customStyle="1" w:styleId="WW8Num3z5">
    <w:name w:val="WW8Num3z5"/>
    <w:rsid w:val="007D5589"/>
  </w:style>
  <w:style w:type="character" w:customStyle="1" w:styleId="WW8Num3z6">
    <w:name w:val="WW8Num3z6"/>
    <w:rsid w:val="007D5589"/>
  </w:style>
  <w:style w:type="character" w:customStyle="1" w:styleId="WW8Num3z7">
    <w:name w:val="WW8Num3z7"/>
    <w:rsid w:val="007D5589"/>
  </w:style>
  <w:style w:type="character" w:customStyle="1" w:styleId="WW8Num3z8">
    <w:name w:val="WW8Num3z8"/>
    <w:rsid w:val="007D5589"/>
  </w:style>
  <w:style w:type="character" w:customStyle="1" w:styleId="WW8Num4z0">
    <w:name w:val="WW8Num4z0"/>
    <w:rsid w:val="007D5589"/>
    <w:rPr>
      <w:rFonts w:cs="Arial"/>
      <w:szCs w:val="22"/>
    </w:rPr>
  </w:style>
  <w:style w:type="character" w:customStyle="1" w:styleId="WW8Num5z0">
    <w:name w:val="WW8Num5z0"/>
    <w:rsid w:val="007D5589"/>
    <w:rPr>
      <w:rFonts w:ascii="Symbol" w:hAnsi="Symbol" w:cs="Symbol" w:hint="default"/>
    </w:rPr>
  </w:style>
  <w:style w:type="character" w:customStyle="1" w:styleId="WW8Num5z2">
    <w:name w:val="WW8Num5z2"/>
    <w:rsid w:val="007D5589"/>
    <w:rPr>
      <w:rFonts w:ascii="Wingdings" w:hAnsi="Wingdings" w:cs="Wingdings" w:hint="default"/>
    </w:rPr>
  </w:style>
  <w:style w:type="character" w:customStyle="1" w:styleId="WW8Num5z3">
    <w:name w:val="WW8Num5z3"/>
    <w:rsid w:val="007D5589"/>
    <w:rPr>
      <w:rFonts w:ascii="Symbol" w:hAnsi="Symbol" w:cs="Symbol" w:hint="default"/>
    </w:rPr>
  </w:style>
  <w:style w:type="character" w:customStyle="1" w:styleId="WW8Num5z4">
    <w:name w:val="WW8Num5z4"/>
    <w:rsid w:val="007D5589"/>
    <w:rPr>
      <w:rFonts w:ascii="Courier New" w:hAnsi="Courier New" w:cs="Courier New" w:hint="default"/>
    </w:rPr>
  </w:style>
  <w:style w:type="character" w:customStyle="1" w:styleId="WW8Num6z0">
    <w:name w:val="WW8Num6z0"/>
    <w:rsid w:val="007D5589"/>
  </w:style>
  <w:style w:type="character" w:customStyle="1" w:styleId="WW8Num7z0">
    <w:name w:val="WW8Num7z0"/>
    <w:rsid w:val="007D5589"/>
    <w:rPr>
      <w:rFonts w:hint="default"/>
    </w:rPr>
  </w:style>
  <w:style w:type="character" w:customStyle="1" w:styleId="WW8Num8z0">
    <w:name w:val="WW8Num8z0"/>
    <w:rsid w:val="007D5589"/>
    <w:rPr>
      <w:rFonts w:ascii="Symbol" w:hAnsi="Symbol" w:cs="Symbol" w:hint="default"/>
    </w:rPr>
  </w:style>
  <w:style w:type="character" w:customStyle="1" w:styleId="WW8Num9z0">
    <w:name w:val="WW8Num9z0"/>
    <w:rsid w:val="007D5589"/>
    <w:rPr>
      <w:rFonts w:ascii="Symbol" w:hAnsi="Symbol" w:cs="Symbol" w:hint="default"/>
      <w:szCs w:val="22"/>
    </w:rPr>
  </w:style>
  <w:style w:type="character" w:customStyle="1" w:styleId="WW8Num10z0">
    <w:name w:val="WW8Num10z0"/>
    <w:rsid w:val="007D5589"/>
    <w:rPr>
      <w:rFonts w:hint="default"/>
    </w:rPr>
  </w:style>
  <w:style w:type="character" w:customStyle="1" w:styleId="WW8Num11z0">
    <w:name w:val="WW8Num11z0"/>
    <w:rsid w:val="007D5589"/>
    <w:rPr>
      <w:rFonts w:ascii="Arial" w:hAnsi="Arial" w:cs="Arial" w:hint="default"/>
      <w:sz w:val="22"/>
    </w:rPr>
  </w:style>
  <w:style w:type="character" w:customStyle="1" w:styleId="WW8Num12z0">
    <w:name w:val="WW8Num12z0"/>
    <w:rsid w:val="007D5589"/>
    <w:rPr>
      <w:rFonts w:ascii="Symbol" w:hAnsi="Symbol" w:cs="Symbol" w:hint="default"/>
    </w:rPr>
  </w:style>
  <w:style w:type="character" w:customStyle="1" w:styleId="WW8Num13z0">
    <w:name w:val="WW8Num13z0"/>
    <w:rsid w:val="007D5589"/>
    <w:rPr>
      <w:rFonts w:ascii="Symbol" w:hAnsi="Symbol" w:cs="Symbol" w:hint="default"/>
      <w:sz w:val="22"/>
    </w:rPr>
  </w:style>
  <w:style w:type="character" w:customStyle="1" w:styleId="WW8Num14z0">
    <w:name w:val="WW8Num14z0"/>
    <w:rsid w:val="007D5589"/>
    <w:rPr>
      <w:rFonts w:ascii="Symbol" w:hAnsi="Symbol" w:cs="Symbol" w:hint="default"/>
    </w:rPr>
  </w:style>
  <w:style w:type="character" w:customStyle="1" w:styleId="WW8Num15z0">
    <w:name w:val="WW8Num15z0"/>
    <w:rsid w:val="007D5589"/>
    <w:rPr>
      <w:rFonts w:hint="default"/>
    </w:rPr>
  </w:style>
  <w:style w:type="character" w:customStyle="1" w:styleId="WW8Num15z1">
    <w:name w:val="WW8Num15z1"/>
    <w:rsid w:val="007D5589"/>
    <w:rPr>
      <w:rFonts w:ascii="Courier New" w:hAnsi="Courier New" w:cs="Courier New" w:hint="default"/>
    </w:rPr>
  </w:style>
  <w:style w:type="character" w:customStyle="1" w:styleId="WW8Num15z2">
    <w:name w:val="WW8Num15z2"/>
    <w:rsid w:val="007D5589"/>
    <w:rPr>
      <w:rFonts w:ascii="Wingdings" w:hAnsi="Wingdings" w:cs="Wingdings" w:hint="default"/>
    </w:rPr>
  </w:style>
  <w:style w:type="character" w:customStyle="1" w:styleId="WW8Num15z3">
    <w:name w:val="WW8Num15z3"/>
    <w:rsid w:val="007D5589"/>
  </w:style>
  <w:style w:type="character" w:customStyle="1" w:styleId="WW8Num15z4">
    <w:name w:val="WW8Num15z4"/>
    <w:rsid w:val="007D5589"/>
  </w:style>
  <w:style w:type="character" w:customStyle="1" w:styleId="WW8Num15z5">
    <w:name w:val="WW8Num15z5"/>
    <w:rsid w:val="007D5589"/>
  </w:style>
  <w:style w:type="character" w:customStyle="1" w:styleId="WW8Num15z6">
    <w:name w:val="WW8Num15z6"/>
    <w:rsid w:val="007D5589"/>
  </w:style>
  <w:style w:type="character" w:customStyle="1" w:styleId="WW8Num15z7">
    <w:name w:val="WW8Num15z7"/>
    <w:rsid w:val="007D5589"/>
  </w:style>
  <w:style w:type="character" w:customStyle="1" w:styleId="WW8Num15z8">
    <w:name w:val="WW8Num15z8"/>
    <w:rsid w:val="007D5589"/>
  </w:style>
  <w:style w:type="character" w:customStyle="1" w:styleId="WW8Num16z0">
    <w:name w:val="WW8Num16z0"/>
    <w:rsid w:val="007D5589"/>
    <w:rPr>
      <w:rFonts w:ascii="Symbol" w:hAnsi="Symbol" w:cs="Symbol" w:hint="default"/>
    </w:rPr>
  </w:style>
  <w:style w:type="character" w:customStyle="1" w:styleId="WW8Num16z1">
    <w:name w:val="WW8Num16z1"/>
    <w:rsid w:val="007D5589"/>
    <w:rPr>
      <w:rFonts w:ascii="Courier New" w:hAnsi="Courier New" w:cs="Courier New" w:hint="default"/>
    </w:rPr>
  </w:style>
  <w:style w:type="character" w:customStyle="1" w:styleId="WW8Num16z2">
    <w:name w:val="WW8Num16z2"/>
    <w:rsid w:val="007D5589"/>
    <w:rPr>
      <w:rFonts w:ascii="Wingdings" w:hAnsi="Wingdings" w:cs="Wingdings" w:hint="default"/>
    </w:rPr>
  </w:style>
  <w:style w:type="character" w:customStyle="1" w:styleId="WW8Num16z3">
    <w:name w:val="WW8Num16z3"/>
    <w:rsid w:val="007D5589"/>
    <w:rPr>
      <w:rFonts w:ascii="Symbol" w:hAnsi="Symbol" w:cs="Symbol" w:hint="default"/>
    </w:rPr>
  </w:style>
  <w:style w:type="character" w:customStyle="1" w:styleId="WW8Num16z4">
    <w:name w:val="WW8Num16z4"/>
    <w:rsid w:val="007D5589"/>
  </w:style>
  <w:style w:type="character" w:customStyle="1" w:styleId="WW8Num16z5">
    <w:name w:val="WW8Num16z5"/>
    <w:rsid w:val="007D5589"/>
  </w:style>
  <w:style w:type="character" w:customStyle="1" w:styleId="WW8Num16z6">
    <w:name w:val="WW8Num16z6"/>
    <w:rsid w:val="007D5589"/>
  </w:style>
  <w:style w:type="character" w:customStyle="1" w:styleId="WW8Num16z7">
    <w:name w:val="WW8Num16z7"/>
    <w:rsid w:val="007D5589"/>
  </w:style>
  <w:style w:type="character" w:customStyle="1" w:styleId="WW8Num16z8">
    <w:name w:val="WW8Num16z8"/>
    <w:rsid w:val="007D5589"/>
  </w:style>
  <w:style w:type="character" w:customStyle="1" w:styleId="WW8Num17z0">
    <w:name w:val="WW8Num17z0"/>
    <w:rsid w:val="007D5589"/>
    <w:rPr>
      <w:rFonts w:ascii="Symbol" w:hAnsi="Symbol" w:cs="Symbol" w:hint="default"/>
    </w:rPr>
  </w:style>
  <w:style w:type="character" w:customStyle="1" w:styleId="WW8Num17z1">
    <w:name w:val="WW8Num17z1"/>
    <w:rsid w:val="007D5589"/>
    <w:rPr>
      <w:rFonts w:ascii="Courier New" w:hAnsi="Courier New" w:cs="Courier New" w:hint="default"/>
    </w:rPr>
  </w:style>
  <w:style w:type="character" w:customStyle="1" w:styleId="WW8Num17z2">
    <w:name w:val="WW8Num17z2"/>
    <w:rsid w:val="007D5589"/>
    <w:rPr>
      <w:rFonts w:ascii="Wingdings" w:hAnsi="Wingdings" w:cs="Wingdings" w:hint="default"/>
    </w:rPr>
  </w:style>
  <w:style w:type="character" w:customStyle="1" w:styleId="WW8Num17z3">
    <w:name w:val="WW8Num17z3"/>
    <w:rsid w:val="007D5589"/>
  </w:style>
  <w:style w:type="character" w:customStyle="1" w:styleId="WW8Num17z4">
    <w:name w:val="WW8Num17z4"/>
    <w:rsid w:val="007D5589"/>
  </w:style>
  <w:style w:type="character" w:customStyle="1" w:styleId="WW8Num17z5">
    <w:name w:val="WW8Num17z5"/>
    <w:rsid w:val="007D5589"/>
  </w:style>
  <w:style w:type="character" w:customStyle="1" w:styleId="WW8Num17z6">
    <w:name w:val="WW8Num17z6"/>
    <w:rsid w:val="007D5589"/>
  </w:style>
  <w:style w:type="character" w:customStyle="1" w:styleId="WW8Num17z7">
    <w:name w:val="WW8Num17z7"/>
    <w:rsid w:val="007D5589"/>
  </w:style>
  <w:style w:type="character" w:customStyle="1" w:styleId="WW8Num17z8">
    <w:name w:val="WW8Num17z8"/>
    <w:rsid w:val="007D5589"/>
  </w:style>
  <w:style w:type="character" w:customStyle="1" w:styleId="WW8Num18z0">
    <w:name w:val="WW8Num18z0"/>
    <w:rsid w:val="007D5589"/>
    <w:rPr>
      <w:rFonts w:ascii="Arial" w:hAnsi="Arial" w:cs="Arial" w:hint="default"/>
    </w:rPr>
  </w:style>
  <w:style w:type="character" w:customStyle="1" w:styleId="WW8Num18z1">
    <w:name w:val="WW8Num18z1"/>
    <w:rsid w:val="007D5589"/>
    <w:rPr>
      <w:rFonts w:ascii="Courier New" w:hAnsi="Courier New" w:cs="Courier New" w:hint="default"/>
    </w:rPr>
  </w:style>
  <w:style w:type="character" w:customStyle="1" w:styleId="WW8Num18z2">
    <w:name w:val="WW8Num18z2"/>
    <w:rsid w:val="007D5589"/>
    <w:rPr>
      <w:rFonts w:ascii="Wingdings" w:hAnsi="Wingdings" w:cs="Wingdings" w:hint="default"/>
    </w:rPr>
  </w:style>
  <w:style w:type="character" w:customStyle="1" w:styleId="WW8Num18z3">
    <w:name w:val="WW8Num18z3"/>
    <w:rsid w:val="007D5589"/>
    <w:rPr>
      <w:rFonts w:ascii="Symbol" w:hAnsi="Symbol" w:cs="Symbol" w:hint="default"/>
    </w:rPr>
  </w:style>
  <w:style w:type="character" w:customStyle="1" w:styleId="WW8Num18z4">
    <w:name w:val="WW8Num18z4"/>
    <w:rsid w:val="007D5589"/>
  </w:style>
  <w:style w:type="character" w:customStyle="1" w:styleId="WW8Num18z5">
    <w:name w:val="WW8Num18z5"/>
    <w:rsid w:val="007D5589"/>
  </w:style>
  <w:style w:type="character" w:customStyle="1" w:styleId="WW8Num18z6">
    <w:name w:val="WW8Num18z6"/>
    <w:rsid w:val="007D5589"/>
  </w:style>
  <w:style w:type="character" w:customStyle="1" w:styleId="WW8Num18z7">
    <w:name w:val="WW8Num18z7"/>
    <w:rsid w:val="007D5589"/>
  </w:style>
  <w:style w:type="character" w:customStyle="1" w:styleId="WW8Num18z8">
    <w:name w:val="WW8Num18z8"/>
    <w:rsid w:val="007D5589"/>
  </w:style>
  <w:style w:type="character" w:customStyle="1" w:styleId="WW8Num19z0">
    <w:name w:val="WW8Num19z0"/>
    <w:rsid w:val="007D5589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7D5589"/>
    <w:rPr>
      <w:rFonts w:ascii="Courier New" w:hAnsi="Courier New" w:cs="Courier New" w:hint="default"/>
    </w:rPr>
  </w:style>
  <w:style w:type="character" w:customStyle="1" w:styleId="WW8Num19z2">
    <w:name w:val="WW8Num19z2"/>
    <w:rsid w:val="007D5589"/>
    <w:rPr>
      <w:rFonts w:ascii="Wingdings" w:hAnsi="Wingdings" w:cs="Wingdings" w:hint="default"/>
    </w:rPr>
  </w:style>
  <w:style w:type="character" w:customStyle="1" w:styleId="WW8Num19z4">
    <w:name w:val="WW8Num19z4"/>
    <w:rsid w:val="007D5589"/>
  </w:style>
  <w:style w:type="character" w:customStyle="1" w:styleId="WW8Num19z5">
    <w:name w:val="WW8Num19z5"/>
    <w:rsid w:val="007D5589"/>
  </w:style>
  <w:style w:type="character" w:customStyle="1" w:styleId="WW8Num19z6">
    <w:name w:val="WW8Num19z6"/>
    <w:rsid w:val="007D5589"/>
  </w:style>
  <w:style w:type="character" w:customStyle="1" w:styleId="WW8Num19z7">
    <w:name w:val="WW8Num19z7"/>
    <w:rsid w:val="007D5589"/>
  </w:style>
  <w:style w:type="character" w:customStyle="1" w:styleId="WW8Num19z8">
    <w:name w:val="WW8Num19z8"/>
    <w:rsid w:val="007D5589"/>
  </w:style>
  <w:style w:type="character" w:customStyle="1" w:styleId="WW8Num10z1">
    <w:name w:val="WW8Num10z1"/>
    <w:rsid w:val="007D5589"/>
  </w:style>
  <w:style w:type="character" w:customStyle="1" w:styleId="WW8Num10z2">
    <w:name w:val="WW8Num10z2"/>
    <w:rsid w:val="007D5589"/>
    <w:rPr>
      <w:rFonts w:ascii="Wingdings" w:hAnsi="Wingdings" w:cs="Wingdings" w:hint="default"/>
    </w:rPr>
  </w:style>
  <w:style w:type="character" w:customStyle="1" w:styleId="WW8Num10z3">
    <w:name w:val="WW8Num10z3"/>
    <w:rsid w:val="007D5589"/>
    <w:rPr>
      <w:rFonts w:ascii="Symbol" w:hAnsi="Symbol" w:cs="Symbol" w:hint="default"/>
    </w:rPr>
  </w:style>
  <w:style w:type="character" w:customStyle="1" w:styleId="WW8Num10z4">
    <w:name w:val="WW8Num10z4"/>
    <w:rsid w:val="007D5589"/>
    <w:rPr>
      <w:rFonts w:ascii="Courier New" w:hAnsi="Courier New" w:cs="Courier New" w:hint="default"/>
    </w:rPr>
  </w:style>
  <w:style w:type="character" w:customStyle="1" w:styleId="WW8Num10z5">
    <w:name w:val="WW8Num10z5"/>
    <w:rsid w:val="007D5589"/>
  </w:style>
  <w:style w:type="character" w:customStyle="1" w:styleId="WW8Num10z6">
    <w:name w:val="WW8Num10z6"/>
    <w:rsid w:val="007D5589"/>
  </w:style>
  <w:style w:type="character" w:customStyle="1" w:styleId="WW8Num10z7">
    <w:name w:val="WW8Num10z7"/>
    <w:rsid w:val="007D5589"/>
  </w:style>
  <w:style w:type="character" w:customStyle="1" w:styleId="WW8Num10z8">
    <w:name w:val="WW8Num10z8"/>
    <w:rsid w:val="007D5589"/>
  </w:style>
  <w:style w:type="character" w:customStyle="1" w:styleId="WW8Num11z1">
    <w:name w:val="WW8Num11z1"/>
    <w:rsid w:val="007D5589"/>
    <w:rPr>
      <w:rFonts w:ascii="Courier New" w:hAnsi="Courier New" w:cs="Courier New" w:hint="default"/>
    </w:rPr>
  </w:style>
  <w:style w:type="character" w:customStyle="1" w:styleId="WW8Num11z2">
    <w:name w:val="WW8Num11z2"/>
    <w:rsid w:val="007D5589"/>
    <w:rPr>
      <w:rFonts w:ascii="Wingdings" w:hAnsi="Wingdings" w:cs="Wingdings" w:hint="default"/>
    </w:rPr>
  </w:style>
  <w:style w:type="character" w:customStyle="1" w:styleId="WW8Num11z3">
    <w:name w:val="WW8Num11z3"/>
    <w:rsid w:val="007D5589"/>
    <w:rPr>
      <w:rFonts w:ascii="Symbol" w:hAnsi="Symbol" w:cs="Symbol" w:hint="default"/>
    </w:rPr>
  </w:style>
  <w:style w:type="character" w:customStyle="1" w:styleId="WW8Num11z4">
    <w:name w:val="WW8Num11z4"/>
    <w:rsid w:val="007D5589"/>
  </w:style>
  <w:style w:type="character" w:customStyle="1" w:styleId="WW8Num11z5">
    <w:name w:val="WW8Num11z5"/>
    <w:rsid w:val="007D5589"/>
  </w:style>
  <w:style w:type="character" w:customStyle="1" w:styleId="WW8Num11z6">
    <w:name w:val="WW8Num11z6"/>
    <w:rsid w:val="007D5589"/>
  </w:style>
  <w:style w:type="character" w:customStyle="1" w:styleId="WW8Num11z7">
    <w:name w:val="WW8Num11z7"/>
    <w:rsid w:val="007D5589"/>
  </w:style>
  <w:style w:type="character" w:customStyle="1" w:styleId="WW8Num11z8">
    <w:name w:val="WW8Num11z8"/>
    <w:rsid w:val="007D5589"/>
  </w:style>
  <w:style w:type="character" w:customStyle="1" w:styleId="WW8Num19z3">
    <w:name w:val="WW8Num19z3"/>
    <w:rsid w:val="007D5589"/>
    <w:rPr>
      <w:rFonts w:ascii="Symbol" w:hAnsi="Symbol" w:cs="Symbol" w:hint="default"/>
    </w:rPr>
  </w:style>
  <w:style w:type="character" w:customStyle="1" w:styleId="WW8Num20z0">
    <w:name w:val="WW8Num20z0"/>
    <w:rsid w:val="007D5589"/>
    <w:rPr>
      <w:rFonts w:ascii="Symbol" w:hAnsi="Symbol" w:cs="Symbol" w:hint="default"/>
    </w:rPr>
  </w:style>
  <w:style w:type="character" w:customStyle="1" w:styleId="WW8Num20z1">
    <w:name w:val="WW8Num20z1"/>
    <w:rsid w:val="007D5589"/>
    <w:rPr>
      <w:rFonts w:ascii="Courier New" w:hAnsi="Courier New" w:cs="Courier New" w:hint="default"/>
    </w:rPr>
  </w:style>
  <w:style w:type="character" w:customStyle="1" w:styleId="WW8Num20z2">
    <w:name w:val="WW8Num20z2"/>
    <w:rsid w:val="007D5589"/>
    <w:rPr>
      <w:rFonts w:ascii="Wingdings" w:hAnsi="Wingdings" w:cs="Wingdings" w:hint="default"/>
    </w:rPr>
  </w:style>
  <w:style w:type="character" w:customStyle="1" w:styleId="WW8Num20z3">
    <w:name w:val="WW8Num20z3"/>
    <w:rsid w:val="007D5589"/>
  </w:style>
  <w:style w:type="character" w:customStyle="1" w:styleId="WW8Num20z4">
    <w:name w:val="WW8Num20z4"/>
    <w:rsid w:val="007D5589"/>
  </w:style>
  <w:style w:type="character" w:customStyle="1" w:styleId="WW8Num20z5">
    <w:name w:val="WW8Num20z5"/>
    <w:rsid w:val="007D5589"/>
  </w:style>
  <w:style w:type="character" w:customStyle="1" w:styleId="WW8Num20z6">
    <w:name w:val="WW8Num20z6"/>
    <w:rsid w:val="007D5589"/>
  </w:style>
  <w:style w:type="character" w:customStyle="1" w:styleId="WW8Num20z7">
    <w:name w:val="WW8Num20z7"/>
    <w:rsid w:val="007D5589"/>
  </w:style>
  <w:style w:type="character" w:customStyle="1" w:styleId="WW8Num20z8">
    <w:name w:val="WW8Num20z8"/>
    <w:rsid w:val="007D5589"/>
  </w:style>
  <w:style w:type="character" w:customStyle="1" w:styleId="WW8Num21z0">
    <w:name w:val="WW8Num21z0"/>
    <w:rsid w:val="007D5589"/>
    <w:rPr>
      <w:rFonts w:hint="default"/>
    </w:rPr>
  </w:style>
  <w:style w:type="character" w:customStyle="1" w:styleId="WW8Num21z1">
    <w:name w:val="WW8Num21z1"/>
    <w:rsid w:val="007D5589"/>
    <w:rPr>
      <w:rFonts w:ascii="Courier New" w:hAnsi="Courier New" w:cs="Courier New" w:hint="default"/>
    </w:rPr>
  </w:style>
  <w:style w:type="character" w:customStyle="1" w:styleId="WW8Num21z2">
    <w:name w:val="WW8Num21z2"/>
    <w:rsid w:val="007D5589"/>
    <w:rPr>
      <w:rFonts w:ascii="Wingdings" w:hAnsi="Wingdings" w:cs="Wingdings" w:hint="default"/>
    </w:rPr>
  </w:style>
  <w:style w:type="character" w:customStyle="1" w:styleId="WW8Num21z3">
    <w:name w:val="WW8Num21z3"/>
    <w:rsid w:val="007D5589"/>
    <w:rPr>
      <w:rFonts w:ascii="Symbol" w:hAnsi="Symbol" w:cs="Symbol" w:hint="default"/>
    </w:rPr>
  </w:style>
  <w:style w:type="character" w:customStyle="1" w:styleId="WW8Num21z4">
    <w:name w:val="WW8Num21z4"/>
    <w:rsid w:val="007D5589"/>
  </w:style>
  <w:style w:type="character" w:customStyle="1" w:styleId="WW8Num21z5">
    <w:name w:val="WW8Num21z5"/>
    <w:rsid w:val="007D5589"/>
  </w:style>
  <w:style w:type="character" w:customStyle="1" w:styleId="WW8Num21z6">
    <w:name w:val="WW8Num21z6"/>
    <w:rsid w:val="007D5589"/>
  </w:style>
  <w:style w:type="character" w:customStyle="1" w:styleId="WW8Num21z7">
    <w:name w:val="WW8Num21z7"/>
    <w:rsid w:val="007D5589"/>
  </w:style>
  <w:style w:type="character" w:customStyle="1" w:styleId="WW8Num21z8">
    <w:name w:val="WW8Num21z8"/>
    <w:rsid w:val="007D5589"/>
  </w:style>
  <w:style w:type="character" w:customStyle="1" w:styleId="WW8Num2z1">
    <w:name w:val="WW8Num2z1"/>
    <w:rsid w:val="007D5589"/>
  </w:style>
  <w:style w:type="character" w:customStyle="1" w:styleId="WW8Num2z2">
    <w:name w:val="WW8Num2z2"/>
    <w:rsid w:val="007D5589"/>
    <w:rPr>
      <w:rFonts w:cs="Arial"/>
      <w:iCs/>
      <w:szCs w:val="22"/>
    </w:rPr>
  </w:style>
  <w:style w:type="character" w:customStyle="1" w:styleId="WW8Num2z3">
    <w:name w:val="WW8Num2z3"/>
    <w:rsid w:val="007D5589"/>
  </w:style>
  <w:style w:type="character" w:customStyle="1" w:styleId="WW8Num2z4">
    <w:name w:val="WW8Num2z4"/>
    <w:rsid w:val="007D5589"/>
  </w:style>
  <w:style w:type="character" w:customStyle="1" w:styleId="WW8Num2z5">
    <w:name w:val="WW8Num2z5"/>
    <w:rsid w:val="007D5589"/>
  </w:style>
  <w:style w:type="character" w:customStyle="1" w:styleId="WW8Num2z6">
    <w:name w:val="WW8Num2z6"/>
    <w:rsid w:val="007D5589"/>
  </w:style>
  <w:style w:type="character" w:customStyle="1" w:styleId="WW8Num2z7">
    <w:name w:val="WW8Num2z7"/>
    <w:rsid w:val="007D5589"/>
  </w:style>
  <w:style w:type="character" w:customStyle="1" w:styleId="WW8Num2z8">
    <w:name w:val="WW8Num2z8"/>
    <w:rsid w:val="007D5589"/>
  </w:style>
  <w:style w:type="character" w:customStyle="1" w:styleId="WW8Num4z1">
    <w:name w:val="WW8Num4z1"/>
    <w:rsid w:val="007D5589"/>
  </w:style>
  <w:style w:type="character" w:customStyle="1" w:styleId="WW8Num4z2">
    <w:name w:val="WW8Num4z2"/>
    <w:rsid w:val="007D5589"/>
  </w:style>
  <w:style w:type="character" w:customStyle="1" w:styleId="WW8Num4z3">
    <w:name w:val="WW8Num4z3"/>
    <w:rsid w:val="007D5589"/>
  </w:style>
  <w:style w:type="character" w:customStyle="1" w:styleId="WW8Num4z4">
    <w:name w:val="WW8Num4z4"/>
    <w:rsid w:val="007D5589"/>
  </w:style>
  <w:style w:type="character" w:customStyle="1" w:styleId="WW8Num4z5">
    <w:name w:val="WW8Num4z5"/>
    <w:rsid w:val="007D5589"/>
  </w:style>
  <w:style w:type="character" w:customStyle="1" w:styleId="WW8Num4z6">
    <w:name w:val="WW8Num4z6"/>
    <w:rsid w:val="007D5589"/>
  </w:style>
  <w:style w:type="character" w:customStyle="1" w:styleId="WW8Num4z7">
    <w:name w:val="WW8Num4z7"/>
    <w:rsid w:val="007D5589"/>
  </w:style>
  <w:style w:type="character" w:customStyle="1" w:styleId="WW8Num4z8">
    <w:name w:val="WW8Num4z8"/>
    <w:rsid w:val="007D5589"/>
  </w:style>
  <w:style w:type="character" w:customStyle="1" w:styleId="WW8Num5z1">
    <w:name w:val="WW8Num5z1"/>
    <w:rsid w:val="007D5589"/>
    <w:rPr>
      <w:rFonts w:ascii="Courier New" w:hAnsi="Courier New" w:cs="Courier New" w:hint="default"/>
    </w:rPr>
  </w:style>
  <w:style w:type="character" w:customStyle="1" w:styleId="WW8Num6z1">
    <w:name w:val="WW8Num6z1"/>
    <w:rsid w:val="007D5589"/>
  </w:style>
  <w:style w:type="character" w:customStyle="1" w:styleId="WW8Num6z2">
    <w:name w:val="WW8Num6z2"/>
    <w:rsid w:val="007D5589"/>
  </w:style>
  <w:style w:type="character" w:customStyle="1" w:styleId="WW8Num6z3">
    <w:name w:val="WW8Num6z3"/>
    <w:rsid w:val="007D5589"/>
  </w:style>
  <w:style w:type="character" w:customStyle="1" w:styleId="WW8Num6z4">
    <w:name w:val="WW8Num6z4"/>
    <w:rsid w:val="007D5589"/>
  </w:style>
  <w:style w:type="character" w:customStyle="1" w:styleId="WW8Num6z5">
    <w:name w:val="WW8Num6z5"/>
    <w:rsid w:val="007D5589"/>
  </w:style>
  <w:style w:type="character" w:customStyle="1" w:styleId="WW8Num6z6">
    <w:name w:val="WW8Num6z6"/>
    <w:rsid w:val="007D5589"/>
  </w:style>
  <w:style w:type="character" w:customStyle="1" w:styleId="WW8Num6z7">
    <w:name w:val="WW8Num6z7"/>
    <w:rsid w:val="007D5589"/>
  </w:style>
  <w:style w:type="character" w:customStyle="1" w:styleId="WW8Num6z8">
    <w:name w:val="WW8Num6z8"/>
    <w:rsid w:val="007D5589"/>
  </w:style>
  <w:style w:type="character" w:customStyle="1" w:styleId="WW8Num7z1">
    <w:name w:val="WW8Num7z1"/>
    <w:rsid w:val="007D5589"/>
  </w:style>
  <w:style w:type="character" w:customStyle="1" w:styleId="WW8Num7z2">
    <w:name w:val="WW8Num7z2"/>
    <w:rsid w:val="007D5589"/>
  </w:style>
  <w:style w:type="character" w:customStyle="1" w:styleId="WW8Num7z3">
    <w:name w:val="WW8Num7z3"/>
    <w:rsid w:val="007D5589"/>
  </w:style>
  <w:style w:type="character" w:customStyle="1" w:styleId="WW8Num7z4">
    <w:name w:val="WW8Num7z4"/>
    <w:rsid w:val="007D5589"/>
  </w:style>
  <w:style w:type="character" w:customStyle="1" w:styleId="WW8Num7z5">
    <w:name w:val="WW8Num7z5"/>
    <w:rsid w:val="007D5589"/>
  </w:style>
  <w:style w:type="character" w:customStyle="1" w:styleId="WW8Num7z6">
    <w:name w:val="WW8Num7z6"/>
    <w:rsid w:val="007D5589"/>
  </w:style>
  <w:style w:type="character" w:customStyle="1" w:styleId="WW8Num7z7">
    <w:name w:val="WW8Num7z7"/>
    <w:rsid w:val="007D5589"/>
  </w:style>
  <w:style w:type="character" w:customStyle="1" w:styleId="WW8Num7z8">
    <w:name w:val="WW8Num7z8"/>
    <w:rsid w:val="007D5589"/>
  </w:style>
  <w:style w:type="character" w:customStyle="1" w:styleId="WW8Num8z1">
    <w:name w:val="WW8Num8z1"/>
    <w:rsid w:val="007D5589"/>
    <w:rPr>
      <w:rFonts w:ascii="Courier New" w:hAnsi="Courier New" w:cs="Courier New" w:hint="default"/>
    </w:rPr>
  </w:style>
  <w:style w:type="character" w:customStyle="1" w:styleId="WW8Num8z2">
    <w:name w:val="WW8Num8z2"/>
    <w:rsid w:val="007D5589"/>
    <w:rPr>
      <w:rFonts w:ascii="Wingdings" w:hAnsi="Wingdings" w:cs="Wingdings" w:hint="default"/>
    </w:rPr>
  </w:style>
  <w:style w:type="character" w:customStyle="1" w:styleId="WW8Num9z2">
    <w:name w:val="WW8Num9z2"/>
    <w:rsid w:val="007D5589"/>
    <w:rPr>
      <w:rFonts w:ascii="Wingdings" w:hAnsi="Wingdings" w:cs="Wingdings" w:hint="default"/>
    </w:rPr>
  </w:style>
  <w:style w:type="character" w:customStyle="1" w:styleId="WW8Num9z4">
    <w:name w:val="WW8Num9z4"/>
    <w:rsid w:val="007D5589"/>
    <w:rPr>
      <w:rFonts w:ascii="Courier New" w:hAnsi="Courier New" w:cs="Courier New" w:hint="default"/>
    </w:rPr>
  </w:style>
  <w:style w:type="character" w:customStyle="1" w:styleId="WW8Num12z1">
    <w:name w:val="WW8Num12z1"/>
    <w:rsid w:val="007D5589"/>
    <w:rPr>
      <w:rFonts w:ascii="Courier New" w:hAnsi="Courier New" w:cs="Courier New" w:hint="default"/>
    </w:rPr>
  </w:style>
  <w:style w:type="character" w:customStyle="1" w:styleId="WW8Num12z2">
    <w:name w:val="WW8Num12z2"/>
    <w:rsid w:val="007D5589"/>
    <w:rPr>
      <w:rFonts w:ascii="Wingdings" w:hAnsi="Wingdings" w:cs="Wingdings" w:hint="default"/>
    </w:rPr>
  </w:style>
  <w:style w:type="character" w:customStyle="1" w:styleId="WW8Num13z1">
    <w:name w:val="WW8Num13z1"/>
    <w:rsid w:val="007D5589"/>
    <w:rPr>
      <w:rFonts w:ascii="Courier New" w:hAnsi="Courier New" w:cs="Courier New" w:hint="default"/>
    </w:rPr>
  </w:style>
  <w:style w:type="character" w:customStyle="1" w:styleId="WW8Num13z2">
    <w:name w:val="WW8Num13z2"/>
    <w:rsid w:val="007D5589"/>
    <w:rPr>
      <w:rFonts w:ascii="Wingdings" w:hAnsi="Wingdings" w:cs="Wingdings" w:hint="default"/>
    </w:rPr>
  </w:style>
  <w:style w:type="character" w:customStyle="1" w:styleId="WW8Num14z1">
    <w:name w:val="WW8Num14z1"/>
    <w:rsid w:val="007D5589"/>
    <w:rPr>
      <w:rFonts w:ascii="Courier New" w:hAnsi="Courier New" w:cs="Courier New" w:hint="default"/>
    </w:rPr>
  </w:style>
  <w:style w:type="character" w:customStyle="1" w:styleId="WW8Num14z2">
    <w:name w:val="WW8Num14z2"/>
    <w:rsid w:val="007D5589"/>
    <w:rPr>
      <w:rFonts w:ascii="Wingdings" w:hAnsi="Wingdings" w:cs="Wingdings" w:hint="default"/>
    </w:rPr>
  </w:style>
  <w:style w:type="character" w:customStyle="1" w:styleId="WW8Num22z0">
    <w:name w:val="WW8Num22z0"/>
    <w:rsid w:val="007D5589"/>
    <w:rPr>
      <w:rFonts w:hint="default"/>
    </w:rPr>
  </w:style>
  <w:style w:type="character" w:customStyle="1" w:styleId="WW8Num22z1">
    <w:name w:val="WW8Num22z1"/>
    <w:rsid w:val="007D5589"/>
  </w:style>
  <w:style w:type="character" w:customStyle="1" w:styleId="WW8Num22z2">
    <w:name w:val="WW8Num22z2"/>
    <w:rsid w:val="007D5589"/>
  </w:style>
  <w:style w:type="character" w:customStyle="1" w:styleId="WW8Num22z3">
    <w:name w:val="WW8Num22z3"/>
    <w:rsid w:val="007D5589"/>
  </w:style>
  <w:style w:type="character" w:customStyle="1" w:styleId="WW8Num22z4">
    <w:name w:val="WW8Num22z4"/>
    <w:rsid w:val="007D5589"/>
  </w:style>
  <w:style w:type="character" w:customStyle="1" w:styleId="WW8Num22z5">
    <w:name w:val="WW8Num22z5"/>
    <w:rsid w:val="007D5589"/>
  </w:style>
  <w:style w:type="character" w:customStyle="1" w:styleId="WW8Num22z6">
    <w:name w:val="WW8Num22z6"/>
    <w:rsid w:val="007D5589"/>
  </w:style>
  <w:style w:type="character" w:customStyle="1" w:styleId="WW8Num22z7">
    <w:name w:val="WW8Num22z7"/>
    <w:rsid w:val="007D5589"/>
  </w:style>
  <w:style w:type="character" w:customStyle="1" w:styleId="WW8Num22z8">
    <w:name w:val="WW8Num22z8"/>
    <w:rsid w:val="007D5589"/>
  </w:style>
  <w:style w:type="character" w:customStyle="1" w:styleId="WW8Num23z0">
    <w:name w:val="WW8Num23z0"/>
    <w:rsid w:val="007D5589"/>
    <w:rPr>
      <w:rFonts w:ascii="Symbol" w:hAnsi="Symbol" w:cs="Symbol" w:hint="default"/>
    </w:rPr>
  </w:style>
  <w:style w:type="character" w:customStyle="1" w:styleId="WW8Num23z2">
    <w:name w:val="WW8Num23z2"/>
    <w:rsid w:val="007D5589"/>
    <w:rPr>
      <w:rFonts w:ascii="Wingdings" w:hAnsi="Wingdings" w:cs="Wingdings" w:hint="default"/>
    </w:rPr>
  </w:style>
  <w:style w:type="character" w:customStyle="1" w:styleId="WW8Num23z4">
    <w:name w:val="WW8Num23z4"/>
    <w:rsid w:val="007D5589"/>
    <w:rPr>
      <w:rFonts w:ascii="Courier New" w:hAnsi="Courier New" w:cs="Courier New" w:hint="default"/>
    </w:rPr>
  </w:style>
  <w:style w:type="character" w:customStyle="1" w:styleId="WW8Num24z0">
    <w:name w:val="WW8Num24z0"/>
    <w:rsid w:val="007D5589"/>
    <w:rPr>
      <w:rFonts w:ascii="Wingdings" w:hAnsi="Wingdings" w:cs="Wingdings" w:hint="default"/>
    </w:rPr>
  </w:style>
  <w:style w:type="character" w:customStyle="1" w:styleId="WW8Num25z0">
    <w:name w:val="WW8Num25z0"/>
    <w:rsid w:val="007D5589"/>
    <w:rPr>
      <w:rFonts w:ascii="Symbol" w:hAnsi="Symbol" w:cs="Symbol"/>
    </w:rPr>
  </w:style>
  <w:style w:type="character" w:customStyle="1" w:styleId="WW8Num25z1">
    <w:name w:val="WW8Num25z1"/>
    <w:rsid w:val="007D5589"/>
  </w:style>
  <w:style w:type="character" w:customStyle="1" w:styleId="WW8Num25z2">
    <w:name w:val="WW8Num25z2"/>
    <w:rsid w:val="007D5589"/>
  </w:style>
  <w:style w:type="character" w:customStyle="1" w:styleId="WW8Num25z3">
    <w:name w:val="WW8Num25z3"/>
    <w:rsid w:val="007D5589"/>
  </w:style>
  <w:style w:type="character" w:customStyle="1" w:styleId="WW8Num25z4">
    <w:name w:val="WW8Num25z4"/>
    <w:rsid w:val="007D5589"/>
  </w:style>
  <w:style w:type="character" w:customStyle="1" w:styleId="WW8Num25z5">
    <w:name w:val="WW8Num25z5"/>
    <w:rsid w:val="007D5589"/>
  </w:style>
  <w:style w:type="character" w:customStyle="1" w:styleId="WW8Num25z6">
    <w:name w:val="WW8Num25z6"/>
    <w:rsid w:val="007D5589"/>
  </w:style>
  <w:style w:type="character" w:customStyle="1" w:styleId="WW8Num25z7">
    <w:name w:val="WW8Num25z7"/>
    <w:rsid w:val="007D5589"/>
  </w:style>
  <w:style w:type="character" w:customStyle="1" w:styleId="WW8Num25z8">
    <w:name w:val="WW8Num25z8"/>
    <w:rsid w:val="007D5589"/>
  </w:style>
  <w:style w:type="character" w:customStyle="1" w:styleId="WW8Num26z0">
    <w:name w:val="WW8Num26z0"/>
    <w:rsid w:val="007D5589"/>
    <w:rPr>
      <w:rFonts w:ascii="Symbol" w:hAnsi="Symbol" w:cs="Symbol" w:hint="default"/>
    </w:rPr>
  </w:style>
  <w:style w:type="character" w:customStyle="1" w:styleId="WW8Num26z1">
    <w:name w:val="WW8Num26z1"/>
    <w:rsid w:val="007D5589"/>
    <w:rPr>
      <w:rFonts w:ascii="Courier New" w:hAnsi="Courier New" w:cs="Courier New" w:hint="default"/>
    </w:rPr>
  </w:style>
  <w:style w:type="character" w:customStyle="1" w:styleId="WW8Num26z2">
    <w:name w:val="WW8Num26z2"/>
    <w:rsid w:val="007D5589"/>
    <w:rPr>
      <w:rFonts w:ascii="Wingdings" w:hAnsi="Wingdings" w:cs="Wingdings" w:hint="default"/>
    </w:rPr>
  </w:style>
  <w:style w:type="character" w:customStyle="1" w:styleId="WW8Num27z0">
    <w:name w:val="WW8Num27z0"/>
    <w:rsid w:val="007D5589"/>
    <w:rPr>
      <w:rFonts w:hint="default"/>
    </w:rPr>
  </w:style>
  <w:style w:type="character" w:customStyle="1" w:styleId="WW8Num28z0">
    <w:name w:val="WW8Num28z0"/>
    <w:rsid w:val="007D5589"/>
    <w:rPr>
      <w:rFonts w:ascii="Wingdings" w:hAnsi="Wingdings" w:cs="Symbol"/>
    </w:rPr>
  </w:style>
  <w:style w:type="character" w:customStyle="1" w:styleId="WW8Num28z1">
    <w:name w:val="WW8Num28z1"/>
    <w:rsid w:val="007D5589"/>
  </w:style>
  <w:style w:type="character" w:customStyle="1" w:styleId="WW8Num28z2">
    <w:name w:val="WW8Num28z2"/>
    <w:rsid w:val="007D5589"/>
  </w:style>
  <w:style w:type="character" w:customStyle="1" w:styleId="WW8Num28z3">
    <w:name w:val="WW8Num28z3"/>
    <w:rsid w:val="007D5589"/>
  </w:style>
  <w:style w:type="character" w:customStyle="1" w:styleId="WW8Num28z4">
    <w:name w:val="WW8Num28z4"/>
    <w:rsid w:val="007D5589"/>
  </w:style>
  <w:style w:type="character" w:customStyle="1" w:styleId="WW8Num28z5">
    <w:name w:val="WW8Num28z5"/>
    <w:rsid w:val="007D5589"/>
  </w:style>
  <w:style w:type="character" w:customStyle="1" w:styleId="WW8Num28z6">
    <w:name w:val="WW8Num28z6"/>
    <w:rsid w:val="007D5589"/>
  </w:style>
  <w:style w:type="character" w:customStyle="1" w:styleId="WW8Num28z7">
    <w:name w:val="WW8Num28z7"/>
    <w:rsid w:val="007D5589"/>
  </w:style>
  <w:style w:type="character" w:customStyle="1" w:styleId="WW8Num28z8">
    <w:name w:val="WW8Num28z8"/>
    <w:rsid w:val="007D5589"/>
  </w:style>
  <w:style w:type="character" w:customStyle="1" w:styleId="WW8Num29z0">
    <w:name w:val="WW8Num29z0"/>
    <w:rsid w:val="007D5589"/>
    <w:rPr>
      <w:rFonts w:ascii="Symbol" w:hAnsi="Symbol" w:cs="Symbol" w:hint="default"/>
    </w:rPr>
  </w:style>
  <w:style w:type="character" w:customStyle="1" w:styleId="WW8Num29z1">
    <w:name w:val="WW8Num29z1"/>
    <w:rsid w:val="007D5589"/>
    <w:rPr>
      <w:rFonts w:ascii="Courier New" w:hAnsi="Courier New" w:cs="Courier New" w:hint="default"/>
    </w:rPr>
  </w:style>
  <w:style w:type="character" w:customStyle="1" w:styleId="WW8Num29z2">
    <w:name w:val="WW8Num29z2"/>
    <w:rsid w:val="007D5589"/>
    <w:rPr>
      <w:rFonts w:ascii="Wingdings" w:hAnsi="Wingdings" w:cs="Wingdings" w:hint="default"/>
    </w:rPr>
  </w:style>
  <w:style w:type="character" w:customStyle="1" w:styleId="WW8Num30z0">
    <w:name w:val="WW8Num30z0"/>
    <w:rsid w:val="007D5589"/>
    <w:rPr>
      <w:rFonts w:ascii="Symbol" w:hAnsi="Symbol" w:cs="Symbol" w:hint="default"/>
      <w:sz w:val="20"/>
    </w:rPr>
  </w:style>
  <w:style w:type="character" w:customStyle="1" w:styleId="WW8Num30z1">
    <w:name w:val="WW8Num30z1"/>
    <w:rsid w:val="007D5589"/>
    <w:rPr>
      <w:rFonts w:ascii="Courier New" w:hAnsi="Courier New" w:cs="Courier New" w:hint="default"/>
      <w:sz w:val="20"/>
    </w:rPr>
  </w:style>
  <w:style w:type="character" w:customStyle="1" w:styleId="WW8Num30z2">
    <w:name w:val="WW8Num30z2"/>
    <w:rsid w:val="007D5589"/>
    <w:rPr>
      <w:rFonts w:ascii="Wingdings" w:hAnsi="Wingdings" w:cs="Wingdings" w:hint="default"/>
      <w:sz w:val="20"/>
    </w:rPr>
  </w:style>
  <w:style w:type="character" w:customStyle="1" w:styleId="WW8Num31z0">
    <w:name w:val="WW8Num31z0"/>
    <w:rsid w:val="007D5589"/>
    <w:rPr>
      <w:rFonts w:cs="Arial" w:hint="default"/>
      <w:szCs w:val="22"/>
    </w:rPr>
  </w:style>
  <w:style w:type="character" w:customStyle="1" w:styleId="WW8Num31z1">
    <w:name w:val="WW8Num31z1"/>
    <w:rsid w:val="007D5589"/>
    <w:rPr>
      <w:rFonts w:ascii="Courier New" w:hAnsi="Courier New" w:cs="Courier New" w:hint="default"/>
    </w:rPr>
  </w:style>
  <w:style w:type="character" w:customStyle="1" w:styleId="WW8Num31z2">
    <w:name w:val="WW8Num31z2"/>
    <w:rsid w:val="007D5589"/>
    <w:rPr>
      <w:rFonts w:ascii="Wingdings" w:hAnsi="Wingdings" w:cs="Wingdings" w:hint="default"/>
    </w:rPr>
  </w:style>
  <w:style w:type="character" w:customStyle="1" w:styleId="WW8Num31z3">
    <w:name w:val="WW8Num31z3"/>
    <w:rsid w:val="007D5589"/>
    <w:rPr>
      <w:rFonts w:ascii="Symbol" w:hAnsi="Symbol" w:cs="Symbol" w:hint="default"/>
    </w:rPr>
  </w:style>
  <w:style w:type="character" w:customStyle="1" w:styleId="WW8Num32z0">
    <w:name w:val="WW8Num32z0"/>
    <w:rsid w:val="007D5589"/>
    <w:rPr>
      <w:rFonts w:hint="default"/>
    </w:rPr>
  </w:style>
  <w:style w:type="character" w:customStyle="1" w:styleId="WW8Num32z1">
    <w:name w:val="WW8Num32z1"/>
    <w:rsid w:val="007D5589"/>
  </w:style>
  <w:style w:type="character" w:customStyle="1" w:styleId="WW8Num32z2">
    <w:name w:val="WW8Num32z2"/>
    <w:rsid w:val="007D5589"/>
  </w:style>
  <w:style w:type="character" w:customStyle="1" w:styleId="WW8Num32z3">
    <w:name w:val="WW8Num32z3"/>
    <w:rsid w:val="007D5589"/>
  </w:style>
  <w:style w:type="character" w:customStyle="1" w:styleId="WW8Num32z4">
    <w:name w:val="WW8Num32z4"/>
    <w:rsid w:val="007D5589"/>
  </w:style>
  <w:style w:type="character" w:customStyle="1" w:styleId="WW8Num32z5">
    <w:name w:val="WW8Num32z5"/>
    <w:rsid w:val="007D5589"/>
  </w:style>
  <w:style w:type="character" w:customStyle="1" w:styleId="WW8Num32z6">
    <w:name w:val="WW8Num32z6"/>
    <w:rsid w:val="007D5589"/>
  </w:style>
  <w:style w:type="character" w:customStyle="1" w:styleId="WW8Num32z7">
    <w:name w:val="WW8Num32z7"/>
    <w:rsid w:val="007D5589"/>
  </w:style>
  <w:style w:type="character" w:customStyle="1" w:styleId="WW8Num32z8">
    <w:name w:val="WW8Num32z8"/>
    <w:rsid w:val="007D5589"/>
  </w:style>
  <w:style w:type="character" w:customStyle="1" w:styleId="WW8Num33z0">
    <w:name w:val="WW8Num33z0"/>
    <w:rsid w:val="007D5589"/>
    <w:rPr>
      <w:rFonts w:ascii="Symbol" w:hAnsi="Symbol" w:cs="Symbol" w:hint="default"/>
    </w:rPr>
  </w:style>
  <w:style w:type="character" w:customStyle="1" w:styleId="WW8Num33z1">
    <w:name w:val="WW8Num33z1"/>
    <w:rsid w:val="007D5589"/>
    <w:rPr>
      <w:rFonts w:ascii="Courier New" w:hAnsi="Courier New" w:cs="Courier New" w:hint="default"/>
    </w:rPr>
  </w:style>
  <w:style w:type="character" w:customStyle="1" w:styleId="WW8Num33z2">
    <w:name w:val="WW8Num33z2"/>
    <w:rsid w:val="007D5589"/>
    <w:rPr>
      <w:rFonts w:ascii="Wingdings" w:hAnsi="Wingdings" w:cs="Wingdings" w:hint="default"/>
    </w:rPr>
  </w:style>
  <w:style w:type="character" w:customStyle="1" w:styleId="WW8Num34z0">
    <w:name w:val="WW8Num34z0"/>
    <w:rsid w:val="007D5589"/>
    <w:rPr>
      <w:rFonts w:ascii="Symbol" w:hAnsi="Symbol" w:cs="Symbol" w:hint="default"/>
    </w:rPr>
  </w:style>
  <w:style w:type="character" w:customStyle="1" w:styleId="WW8Num34z1">
    <w:name w:val="WW8Num34z1"/>
    <w:rsid w:val="007D5589"/>
    <w:rPr>
      <w:rFonts w:ascii="Courier New" w:hAnsi="Courier New" w:cs="Courier New" w:hint="default"/>
    </w:rPr>
  </w:style>
  <w:style w:type="character" w:customStyle="1" w:styleId="WW8Num34z2">
    <w:name w:val="WW8Num34z2"/>
    <w:rsid w:val="007D5589"/>
    <w:rPr>
      <w:rFonts w:ascii="Wingdings" w:hAnsi="Wingdings" w:cs="Wingdings" w:hint="default"/>
    </w:rPr>
  </w:style>
  <w:style w:type="character" w:customStyle="1" w:styleId="WW8Num35z0">
    <w:name w:val="WW8Num35z0"/>
    <w:rsid w:val="007D5589"/>
    <w:rPr>
      <w:rFonts w:hint="default"/>
    </w:rPr>
  </w:style>
  <w:style w:type="character" w:customStyle="1" w:styleId="WW8Num35z1">
    <w:name w:val="WW8Num35z1"/>
    <w:rsid w:val="007D5589"/>
  </w:style>
  <w:style w:type="character" w:customStyle="1" w:styleId="WW8Num35z2">
    <w:name w:val="WW8Num35z2"/>
    <w:rsid w:val="007D5589"/>
  </w:style>
  <w:style w:type="character" w:customStyle="1" w:styleId="WW8Num35z3">
    <w:name w:val="WW8Num35z3"/>
    <w:rsid w:val="007D5589"/>
  </w:style>
  <w:style w:type="character" w:customStyle="1" w:styleId="WW8Num35z4">
    <w:name w:val="WW8Num35z4"/>
    <w:rsid w:val="007D5589"/>
  </w:style>
  <w:style w:type="character" w:customStyle="1" w:styleId="WW8Num35z5">
    <w:name w:val="WW8Num35z5"/>
    <w:rsid w:val="007D5589"/>
  </w:style>
  <w:style w:type="character" w:customStyle="1" w:styleId="WW8Num35z6">
    <w:name w:val="WW8Num35z6"/>
    <w:rsid w:val="007D5589"/>
  </w:style>
  <w:style w:type="character" w:customStyle="1" w:styleId="WW8Num35z7">
    <w:name w:val="WW8Num35z7"/>
    <w:rsid w:val="007D5589"/>
  </w:style>
  <w:style w:type="character" w:customStyle="1" w:styleId="WW8Num35z8">
    <w:name w:val="WW8Num35z8"/>
    <w:rsid w:val="007D5589"/>
  </w:style>
  <w:style w:type="character" w:customStyle="1" w:styleId="WW8Num36z0">
    <w:name w:val="WW8Num36z0"/>
    <w:rsid w:val="007D5589"/>
    <w:rPr>
      <w:rFonts w:hint="default"/>
    </w:rPr>
  </w:style>
  <w:style w:type="character" w:customStyle="1" w:styleId="WW8Num36z1">
    <w:name w:val="WW8Num36z1"/>
    <w:rsid w:val="007D5589"/>
  </w:style>
  <w:style w:type="character" w:customStyle="1" w:styleId="WW8Num36z2">
    <w:name w:val="WW8Num36z2"/>
    <w:rsid w:val="007D5589"/>
  </w:style>
  <w:style w:type="character" w:customStyle="1" w:styleId="WW8Num36z3">
    <w:name w:val="WW8Num36z3"/>
    <w:rsid w:val="007D5589"/>
  </w:style>
  <w:style w:type="character" w:customStyle="1" w:styleId="WW8Num36z4">
    <w:name w:val="WW8Num36z4"/>
    <w:rsid w:val="007D5589"/>
  </w:style>
  <w:style w:type="character" w:customStyle="1" w:styleId="WW8Num36z5">
    <w:name w:val="WW8Num36z5"/>
    <w:rsid w:val="007D5589"/>
  </w:style>
  <w:style w:type="character" w:customStyle="1" w:styleId="WW8Num36z6">
    <w:name w:val="WW8Num36z6"/>
    <w:rsid w:val="007D5589"/>
  </w:style>
  <w:style w:type="character" w:customStyle="1" w:styleId="WW8Num36z7">
    <w:name w:val="WW8Num36z7"/>
    <w:rsid w:val="007D5589"/>
  </w:style>
  <w:style w:type="character" w:customStyle="1" w:styleId="WW8Num36z8">
    <w:name w:val="WW8Num36z8"/>
    <w:rsid w:val="007D5589"/>
  </w:style>
  <w:style w:type="character" w:customStyle="1" w:styleId="WW8Num37z0">
    <w:name w:val="WW8Num37z0"/>
    <w:rsid w:val="007D5589"/>
    <w:rPr>
      <w:rFonts w:hint="default"/>
    </w:rPr>
  </w:style>
  <w:style w:type="character" w:customStyle="1" w:styleId="WW8Num37z1">
    <w:name w:val="WW8Num37z1"/>
    <w:rsid w:val="007D5589"/>
  </w:style>
  <w:style w:type="character" w:customStyle="1" w:styleId="WW8Num37z2">
    <w:name w:val="WW8Num37z2"/>
    <w:rsid w:val="007D5589"/>
  </w:style>
  <w:style w:type="character" w:customStyle="1" w:styleId="WW8Num37z3">
    <w:name w:val="WW8Num37z3"/>
    <w:rsid w:val="007D5589"/>
  </w:style>
  <w:style w:type="character" w:customStyle="1" w:styleId="WW8Num37z4">
    <w:name w:val="WW8Num37z4"/>
    <w:rsid w:val="007D5589"/>
  </w:style>
  <w:style w:type="character" w:customStyle="1" w:styleId="WW8Num37z5">
    <w:name w:val="WW8Num37z5"/>
    <w:rsid w:val="007D5589"/>
  </w:style>
  <w:style w:type="character" w:customStyle="1" w:styleId="WW8Num37z6">
    <w:name w:val="WW8Num37z6"/>
    <w:rsid w:val="007D5589"/>
  </w:style>
  <w:style w:type="character" w:customStyle="1" w:styleId="WW8Num37z7">
    <w:name w:val="WW8Num37z7"/>
    <w:rsid w:val="007D5589"/>
  </w:style>
  <w:style w:type="character" w:customStyle="1" w:styleId="WW8Num37z8">
    <w:name w:val="WW8Num37z8"/>
    <w:rsid w:val="007D5589"/>
  </w:style>
  <w:style w:type="character" w:customStyle="1" w:styleId="WW8Num38z0">
    <w:name w:val="WW8Num38z0"/>
    <w:rsid w:val="007D5589"/>
    <w:rPr>
      <w:rFonts w:ascii="Symbol" w:hAnsi="Symbol" w:cs="Symbol" w:hint="default"/>
    </w:rPr>
  </w:style>
  <w:style w:type="character" w:customStyle="1" w:styleId="WW8Num38z1">
    <w:name w:val="WW8Num38z1"/>
    <w:rsid w:val="007D5589"/>
    <w:rPr>
      <w:rFonts w:ascii="Courier New" w:hAnsi="Courier New" w:cs="Courier New" w:hint="default"/>
    </w:rPr>
  </w:style>
  <w:style w:type="character" w:customStyle="1" w:styleId="WW8Num38z2">
    <w:name w:val="WW8Num38z2"/>
    <w:rsid w:val="007D5589"/>
    <w:rPr>
      <w:rFonts w:ascii="Wingdings" w:hAnsi="Wingdings" w:cs="Wingdings" w:hint="default"/>
    </w:rPr>
  </w:style>
  <w:style w:type="character" w:customStyle="1" w:styleId="WW8Num39z0">
    <w:name w:val="WW8Num39z0"/>
    <w:rsid w:val="007D5589"/>
    <w:rPr>
      <w:rFonts w:ascii="Times New Roman" w:eastAsia="Times New Roman" w:hAnsi="Times New Roman" w:cs="Times New Roman" w:hint="default"/>
    </w:rPr>
  </w:style>
  <w:style w:type="character" w:customStyle="1" w:styleId="WW8Num39z1">
    <w:name w:val="WW8Num39z1"/>
    <w:rsid w:val="007D5589"/>
    <w:rPr>
      <w:rFonts w:ascii="Courier New" w:hAnsi="Courier New" w:cs="Courier New" w:hint="default"/>
    </w:rPr>
  </w:style>
  <w:style w:type="character" w:customStyle="1" w:styleId="WW8Num39z2">
    <w:name w:val="WW8Num39z2"/>
    <w:rsid w:val="007D5589"/>
    <w:rPr>
      <w:rFonts w:ascii="Wingdings" w:hAnsi="Wingdings" w:cs="Wingdings" w:hint="default"/>
    </w:rPr>
  </w:style>
  <w:style w:type="character" w:customStyle="1" w:styleId="WW8Num39z3">
    <w:name w:val="WW8Num39z3"/>
    <w:rsid w:val="007D5589"/>
    <w:rPr>
      <w:rFonts w:ascii="Symbol" w:hAnsi="Symbol" w:cs="Symbol" w:hint="default"/>
    </w:rPr>
  </w:style>
  <w:style w:type="character" w:customStyle="1" w:styleId="WW8Num40z0">
    <w:name w:val="WW8Num40z0"/>
    <w:rsid w:val="007D5589"/>
    <w:rPr>
      <w:rFonts w:ascii="Symbol" w:hAnsi="Symbol" w:cs="Symbol" w:hint="default"/>
    </w:rPr>
  </w:style>
  <w:style w:type="character" w:customStyle="1" w:styleId="WW8Num40z1">
    <w:name w:val="WW8Num40z1"/>
    <w:rsid w:val="007D5589"/>
    <w:rPr>
      <w:rFonts w:ascii="Courier New" w:hAnsi="Courier New" w:cs="Courier New" w:hint="default"/>
    </w:rPr>
  </w:style>
  <w:style w:type="character" w:customStyle="1" w:styleId="WW8Num40z2">
    <w:name w:val="WW8Num40z2"/>
    <w:rsid w:val="007D5589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7D5589"/>
  </w:style>
  <w:style w:type="character" w:styleId="a3">
    <w:name w:val="page number"/>
    <w:basedOn w:val="11"/>
    <w:uiPriority w:val="99"/>
    <w:rsid w:val="007D5589"/>
  </w:style>
  <w:style w:type="character" w:customStyle="1" w:styleId="20">
    <w:name w:val="Знак Знак2"/>
    <w:rsid w:val="007D5589"/>
    <w:rPr>
      <w:rFonts w:ascii="Arial" w:hAnsi="Arial" w:cs="Arial"/>
      <w:b/>
      <w:bCs/>
      <w:spacing w:val="42"/>
      <w:sz w:val="24"/>
    </w:rPr>
  </w:style>
  <w:style w:type="character" w:styleId="a4">
    <w:name w:val="Hyperlink"/>
    <w:rsid w:val="007D5589"/>
    <w:rPr>
      <w:color w:val="0000FF"/>
      <w:u w:val="single"/>
    </w:rPr>
  </w:style>
  <w:style w:type="character" w:customStyle="1" w:styleId="a5">
    <w:name w:val="Гипертекстовая ссылка"/>
    <w:rsid w:val="007D5589"/>
    <w:rPr>
      <w:color w:val="008000"/>
      <w:sz w:val="20"/>
      <w:szCs w:val="20"/>
      <w:u w:val="single"/>
    </w:rPr>
  </w:style>
  <w:style w:type="character" w:customStyle="1" w:styleId="a6">
    <w:name w:val="Знак Знак"/>
    <w:rsid w:val="007D5589"/>
    <w:rPr>
      <w:rFonts w:ascii="Tahoma" w:hAnsi="Tahoma" w:cs="Tahoma"/>
      <w:sz w:val="16"/>
      <w:szCs w:val="16"/>
      <w:lang w:val="ru-RU" w:eastAsia="ar-SA" w:bidi="ar-SA"/>
    </w:rPr>
  </w:style>
  <w:style w:type="character" w:styleId="a7">
    <w:name w:val="Strong"/>
    <w:qFormat/>
    <w:rsid w:val="007D5589"/>
    <w:rPr>
      <w:b/>
      <w:bCs/>
    </w:rPr>
  </w:style>
  <w:style w:type="character" w:customStyle="1" w:styleId="12">
    <w:name w:val="Знак Знак1"/>
    <w:rsid w:val="007D5589"/>
    <w:rPr>
      <w:rFonts w:ascii="Tahoma" w:hAnsi="Tahoma" w:cs="Tahoma"/>
      <w:sz w:val="16"/>
      <w:szCs w:val="16"/>
      <w:lang w:val="ru-RU" w:eastAsia="ar-SA" w:bidi="ar-SA"/>
    </w:rPr>
  </w:style>
  <w:style w:type="character" w:styleId="a8">
    <w:name w:val="FollowedHyperlink"/>
    <w:rsid w:val="007D5589"/>
    <w:rPr>
      <w:b/>
      <w:bCs/>
      <w:strike w:val="0"/>
      <w:dstrike w:val="0"/>
      <w:color w:val="0020AA"/>
      <w:sz w:val="20"/>
      <w:szCs w:val="20"/>
      <w:u w:val="none"/>
    </w:rPr>
  </w:style>
  <w:style w:type="character" w:customStyle="1" w:styleId="30">
    <w:name w:val="Заголовок 3 Знак"/>
    <w:rsid w:val="007D5589"/>
    <w:rPr>
      <w:b/>
      <w:bCs/>
      <w:sz w:val="23"/>
      <w:szCs w:val="23"/>
      <w:lang w:val="ru-RU" w:eastAsia="ar-SA" w:bidi="ar-SA"/>
    </w:rPr>
  </w:style>
  <w:style w:type="character" w:customStyle="1" w:styleId="22">
    <w:name w:val="Заголовок 2 Знак"/>
    <w:rsid w:val="007D5589"/>
    <w:rPr>
      <w:b/>
      <w:bCs/>
      <w:sz w:val="23"/>
      <w:szCs w:val="23"/>
      <w:u w:val="single"/>
      <w:lang w:val="ru-RU" w:eastAsia="ar-SA" w:bidi="ar-SA"/>
    </w:rPr>
  </w:style>
  <w:style w:type="character" w:styleId="a9">
    <w:name w:val="line number"/>
    <w:basedOn w:val="11"/>
    <w:rsid w:val="007D5589"/>
  </w:style>
  <w:style w:type="character" w:styleId="aa">
    <w:name w:val="Emphasis"/>
    <w:qFormat/>
    <w:rsid w:val="007D5589"/>
    <w:rPr>
      <w:i/>
      <w:iCs/>
    </w:rPr>
  </w:style>
  <w:style w:type="paragraph" w:customStyle="1" w:styleId="13">
    <w:name w:val="Заголовок1"/>
    <w:basedOn w:val="a"/>
    <w:next w:val="ab"/>
    <w:rsid w:val="007D5589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b">
    <w:name w:val="Body Text"/>
    <w:basedOn w:val="a"/>
    <w:link w:val="ac"/>
    <w:rsid w:val="007D5589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link w:val="ab"/>
    <w:rsid w:val="001A29C1"/>
    <w:rPr>
      <w:sz w:val="24"/>
      <w:szCs w:val="24"/>
      <w:lang w:val="ru-RU" w:eastAsia="ar-SA"/>
    </w:rPr>
  </w:style>
  <w:style w:type="paragraph" w:styleId="ad">
    <w:name w:val="List"/>
    <w:basedOn w:val="ab"/>
    <w:rsid w:val="007D5589"/>
    <w:rPr>
      <w:rFonts w:cs="Mangal"/>
    </w:rPr>
  </w:style>
  <w:style w:type="paragraph" w:customStyle="1" w:styleId="14">
    <w:name w:val="Название1"/>
    <w:basedOn w:val="a"/>
    <w:rsid w:val="007D55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7D5589"/>
    <w:pPr>
      <w:suppressLineNumbers/>
    </w:pPr>
    <w:rPr>
      <w:rFonts w:cs="Mangal"/>
    </w:rPr>
  </w:style>
  <w:style w:type="paragraph" w:customStyle="1" w:styleId="16">
    <w:name w:val="Текст1"/>
    <w:basedOn w:val="a"/>
    <w:rsid w:val="007D5589"/>
    <w:rPr>
      <w:rFonts w:ascii="Courier" w:hAnsi="Courier" w:cs="Courier"/>
      <w:sz w:val="20"/>
    </w:rPr>
  </w:style>
  <w:style w:type="paragraph" w:styleId="ae">
    <w:name w:val="header"/>
    <w:basedOn w:val="a"/>
    <w:link w:val="af"/>
    <w:uiPriority w:val="99"/>
    <w:rsid w:val="007D558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f">
    <w:name w:val="Верхний колонтитул Знак"/>
    <w:link w:val="ae"/>
    <w:uiPriority w:val="99"/>
    <w:rsid w:val="00595E08"/>
    <w:rPr>
      <w:rFonts w:ascii="Arial" w:hAnsi="Arial" w:cs="Arial"/>
      <w:sz w:val="22"/>
      <w:lang w:eastAsia="ar-SA"/>
    </w:rPr>
  </w:style>
  <w:style w:type="paragraph" w:styleId="af0">
    <w:name w:val="footer"/>
    <w:basedOn w:val="a"/>
    <w:link w:val="af1"/>
    <w:uiPriority w:val="99"/>
    <w:rsid w:val="007D558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f1">
    <w:name w:val="Нижний колонтитул Знак"/>
    <w:link w:val="af0"/>
    <w:uiPriority w:val="99"/>
    <w:rsid w:val="001A29C1"/>
    <w:rPr>
      <w:rFonts w:ascii="Arial" w:hAnsi="Arial" w:cs="Arial"/>
      <w:sz w:val="22"/>
      <w:lang w:eastAsia="ar-SA"/>
    </w:rPr>
  </w:style>
  <w:style w:type="paragraph" w:styleId="af2">
    <w:name w:val="Title"/>
    <w:basedOn w:val="a"/>
    <w:next w:val="af3"/>
    <w:link w:val="af4"/>
    <w:qFormat/>
    <w:rsid w:val="007D5589"/>
    <w:pPr>
      <w:jc w:val="center"/>
    </w:pPr>
    <w:rPr>
      <w:rFonts w:cs="Times New Roman"/>
      <w:b/>
      <w:bCs/>
      <w:spacing w:val="42"/>
      <w:sz w:val="24"/>
    </w:rPr>
  </w:style>
  <w:style w:type="paragraph" w:styleId="af3">
    <w:name w:val="Subtitle"/>
    <w:basedOn w:val="a"/>
    <w:next w:val="ab"/>
    <w:link w:val="af5"/>
    <w:qFormat/>
    <w:rsid w:val="007D5589"/>
    <w:pPr>
      <w:spacing w:after="360"/>
      <w:jc w:val="center"/>
    </w:pPr>
    <w:rPr>
      <w:rFonts w:ascii="Times New Roman" w:hAnsi="Times New Roman" w:cs="Times New Roman"/>
      <w:b/>
      <w:sz w:val="28"/>
    </w:rPr>
  </w:style>
  <w:style w:type="character" w:customStyle="1" w:styleId="af5">
    <w:name w:val="Подзаголовок Знак"/>
    <w:link w:val="af3"/>
    <w:rsid w:val="001A29C1"/>
    <w:rPr>
      <w:b/>
      <w:sz w:val="28"/>
      <w:lang w:eastAsia="ar-SA"/>
    </w:rPr>
  </w:style>
  <w:style w:type="character" w:customStyle="1" w:styleId="af4">
    <w:name w:val="Название Знак"/>
    <w:link w:val="af2"/>
    <w:rsid w:val="001A29C1"/>
    <w:rPr>
      <w:rFonts w:ascii="Arial" w:hAnsi="Arial" w:cs="Arial"/>
      <w:b/>
      <w:bCs/>
      <w:spacing w:val="42"/>
      <w:sz w:val="24"/>
      <w:lang w:eastAsia="ar-SA"/>
    </w:rPr>
  </w:style>
  <w:style w:type="paragraph" w:styleId="17">
    <w:name w:val="toc 1"/>
    <w:basedOn w:val="a"/>
    <w:next w:val="a"/>
    <w:rsid w:val="007D5589"/>
    <w:rPr>
      <w:rFonts w:ascii="Times New Roman" w:hAnsi="Times New Roman" w:cs="Times New Roman"/>
      <w:sz w:val="24"/>
      <w:szCs w:val="24"/>
      <w:lang w:val="en-US"/>
    </w:rPr>
  </w:style>
  <w:style w:type="paragraph" w:customStyle="1" w:styleId="18">
    <w:name w:val="Цитата1"/>
    <w:basedOn w:val="a"/>
    <w:rsid w:val="007D5589"/>
    <w:pPr>
      <w:ind w:left="567" w:right="284" w:firstLine="720"/>
      <w:jc w:val="both"/>
    </w:pPr>
  </w:style>
  <w:style w:type="paragraph" w:styleId="af6">
    <w:name w:val="Body Text Indent"/>
    <w:basedOn w:val="a"/>
    <w:link w:val="af7"/>
    <w:rsid w:val="007D5589"/>
    <w:pPr>
      <w:spacing w:after="120"/>
      <w:ind w:left="283"/>
    </w:pPr>
    <w:rPr>
      <w:rFonts w:cs="Times New Roman"/>
    </w:rPr>
  </w:style>
  <w:style w:type="character" w:customStyle="1" w:styleId="af7">
    <w:name w:val="Основной текст с отступом Знак"/>
    <w:link w:val="af6"/>
    <w:rsid w:val="001A29C1"/>
    <w:rPr>
      <w:rFonts w:ascii="Arial" w:hAnsi="Arial" w:cs="Arial"/>
      <w:sz w:val="22"/>
      <w:lang w:eastAsia="ar-SA"/>
    </w:rPr>
  </w:style>
  <w:style w:type="paragraph" w:customStyle="1" w:styleId="310">
    <w:name w:val="Основной текст с отступом 31"/>
    <w:basedOn w:val="a"/>
    <w:rsid w:val="007D5589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7D5589"/>
    <w:pPr>
      <w:spacing w:after="120" w:line="480" w:lineRule="auto"/>
    </w:pPr>
  </w:style>
  <w:style w:type="paragraph" w:customStyle="1" w:styleId="220">
    <w:name w:val="Основной текст с отступом 22"/>
    <w:basedOn w:val="a"/>
    <w:rsid w:val="007D5589"/>
    <w:pPr>
      <w:spacing w:after="120" w:line="480" w:lineRule="auto"/>
      <w:ind w:left="283"/>
    </w:pPr>
  </w:style>
  <w:style w:type="paragraph" w:styleId="23">
    <w:name w:val="toc 2"/>
    <w:basedOn w:val="a"/>
    <w:next w:val="a"/>
    <w:rsid w:val="007D5589"/>
    <w:pPr>
      <w:tabs>
        <w:tab w:val="right" w:leader="dot" w:pos="9798"/>
      </w:tabs>
      <w:spacing w:before="60"/>
      <w:ind w:left="221"/>
    </w:pPr>
  </w:style>
  <w:style w:type="paragraph" w:styleId="32">
    <w:name w:val="toc 3"/>
    <w:basedOn w:val="a"/>
    <w:next w:val="a"/>
    <w:rsid w:val="007D5589"/>
    <w:pPr>
      <w:ind w:left="440"/>
    </w:pPr>
  </w:style>
  <w:style w:type="paragraph" w:styleId="af8">
    <w:name w:val="Balloon Text"/>
    <w:basedOn w:val="a"/>
    <w:link w:val="af9"/>
    <w:uiPriority w:val="99"/>
    <w:rsid w:val="007D5589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1A29C1"/>
    <w:rPr>
      <w:rFonts w:ascii="Tahoma" w:hAnsi="Tahoma" w:cs="Tahoma"/>
      <w:sz w:val="16"/>
      <w:szCs w:val="16"/>
      <w:lang w:eastAsia="ar-SA"/>
    </w:rPr>
  </w:style>
  <w:style w:type="paragraph" w:customStyle="1" w:styleId="311">
    <w:name w:val="Основной текст 31"/>
    <w:basedOn w:val="a"/>
    <w:rsid w:val="007D5589"/>
    <w:pPr>
      <w:spacing w:before="60" w:after="60"/>
      <w:jc w:val="center"/>
    </w:pPr>
    <w:rPr>
      <w:b/>
      <w:color w:val="FF0000"/>
    </w:rPr>
  </w:style>
  <w:style w:type="paragraph" w:customStyle="1" w:styleId="42">
    <w:name w:val="Заголовок4"/>
    <w:basedOn w:val="ab"/>
    <w:rsid w:val="007D5589"/>
    <w:pPr>
      <w:spacing w:before="240" w:after="180"/>
      <w:ind w:firstLine="709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ConsPlusNormal">
    <w:name w:val="ConsPlusNormal"/>
    <w:rsid w:val="007D558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9">
    <w:name w:val="Название объекта1"/>
    <w:basedOn w:val="a"/>
    <w:next w:val="a"/>
    <w:rsid w:val="007D5589"/>
    <w:pPr>
      <w:spacing w:before="240" w:after="60"/>
      <w:ind w:firstLine="720"/>
      <w:jc w:val="both"/>
    </w:pPr>
    <w:rPr>
      <w:b/>
      <w:bCs/>
      <w:i/>
      <w:iCs/>
    </w:rPr>
  </w:style>
  <w:style w:type="paragraph" w:styleId="1a">
    <w:name w:val="index 1"/>
    <w:basedOn w:val="a"/>
    <w:next w:val="a"/>
    <w:rsid w:val="007D5589"/>
    <w:pPr>
      <w:ind w:left="220" w:hanging="220"/>
    </w:pPr>
  </w:style>
  <w:style w:type="paragraph" w:styleId="afa">
    <w:name w:val="index heading"/>
    <w:basedOn w:val="a"/>
    <w:next w:val="1a"/>
    <w:rsid w:val="007D5589"/>
    <w:rPr>
      <w:rFonts w:ascii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"/>
    <w:rsid w:val="007D5589"/>
    <w:pPr>
      <w:tabs>
        <w:tab w:val="left" w:pos="709"/>
      </w:tabs>
      <w:ind w:firstLine="709"/>
      <w:jc w:val="both"/>
    </w:pPr>
    <w:rPr>
      <w:rFonts w:ascii="TimesET" w:eastAsia="TimesET" w:hAnsi="TimesET" w:cs="TimesET"/>
      <w:sz w:val="24"/>
    </w:rPr>
  </w:style>
  <w:style w:type="paragraph" w:customStyle="1" w:styleId="afb">
    <w:name w:val="Готовый"/>
    <w:basedOn w:val="a"/>
    <w:rsid w:val="007D558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709"/>
      <w:jc w:val="both"/>
    </w:pPr>
    <w:rPr>
      <w:rFonts w:ascii="Courier New" w:hAnsi="Courier New" w:cs="Courier New"/>
      <w:sz w:val="20"/>
    </w:rPr>
  </w:style>
  <w:style w:type="paragraph" w:styleId="afc">
    <w:name w:val="footnote text"/>
    <w:basedOn w:val="a"/>
    <w:link w:val="afd"/>
    <w:rsid w:val="007D5589"/>
    <w:pPr>
      <w:ind w:firstLine="709"/>
      <w:jc w:val="both"/>
    </w:pPr>
    <w:rPr>
      <w:rFonts w:ascii="Times New Roman" w:hAnsi="Times New Roman" w:cs="Times New Roman"/>
      <w:sz w:val="20"/>
    </w:rPr>
  </w:style>
  <w:style w:type="character" w:customStyle="1" w:styleId="afd">
    <w:name w:val="Текст сноски Знак"/>
    <w:link w:val="afc"/>
    <w:rsid w:val="001A29C1"/>
    <w:rPr>
      <w:lang w:eastAsia="ar-SA"/>
    </w:rPr>
  </w:style>
  <w:style w:type="paragraph" w:customStyle="1" w:styleId="ConsNormal">
    <w:name w:val="ConsNormal"/>
    <w:rsid w:val="007D5589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7D5589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b">
    <w:name w:val="Основной текст1"/>
    <w:basedOn w:val="a"/>
    <w:rsid w:val="007D5589"/>
    <w:pPr>
      <w:widowControl w:val="0"/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0">
    <w:name w:val="Заголовок 0"/>
    <w:basedOn w:val="1"/>
    <w:rsid w:val="007D5589"/>
    <w:pPr>
      <w:numPr>
        <w:numId w:val="0"/>
      </w:numPr>
      <w:spacing w:before="0" w:after="0"/>
    </w:pPr>
    <w:rPr>
      <w:rFonts w:ascii="Times New Roman" w:hAnsi="Times New Roman"/>
      <w:b w:val="0"/>
      <w:caps/>
      <w:sz w:val="24"/>
      <w:szCs w:val="24"/>
    </w:rPr>
  </w:style>
  <w:style w:type="paragraph" w:customStyle="1" w:styleId="Iauiue2">
    <w:name w:val="Iau?iue2"/>
    <w:rsid w:val="007D5589"/>
    <w:pPr>
      <w:widowControl w:val="0"/>
      <w:suppressAutoHyphens/>
    </w:pPr>
    <w:rPr>
      <w:lang w:val="en-US" w:eastAsia="ar-SA"/>
    </w:rPr>
  </w:style>
  <w:style w:type="paragraph" w:customStyle="1" w:styleId="afe">
    <w:name w:val="Ñòèëü"/>
    <w:rsid w:val="007D5589"/>
    <w:pPr>
      <w:widowControl w:val="0"/>
      <w:suppressAutoHyphens/>
    </w:pPr>
    <w:rPr>
      <w:spacing w:val="-1"/>
      <w:kern w:val="1"/>
      <w:sz w:val="24"/>
      <w:lang w:val="en-US" w:eastAsia="ar-SA"/>
    </w:rPr>
  </w:style>
  <w:style w:type="paragraph" w:customStyle="1" w:styleId="aff">
    <w:name w:val="Îáû÷íûé"/>
    <w:rsid w:val="007D5589"/>
    <w:pPr>
      <w:widowControl w:val="0"/>
      <w:suppressAutoHyphens/>
    </w:pPr>
    <w:rPr>
      <w:sz w:val="28"/>
      <w:lang w:eastAsia="ar-SA"/>
    </w:rPr>
  </w:style>
  <w:style w:type="paragraph" w:customStyle="1" w:styleId="Iauiue">
    <w:name w:val="Iau?iue"/>
    <w:rsid w:val="007D5589"/>
    <w:pPr>
      <w:widowControl w:val="0"/>
      <w:suppressAutoHyphens/>
    </w:pPr>
    <w:rPr>
      <w:lang w:eastAsia="ar-SA"/>
    </w:rPr>
  </w:style>
  <w:style w:type="paragraph" w:customStyle="1" w:styleId="24">
    <w:name w:val="Îñíîâíîé òåêñò 2"/>
    <w:basedOn w:val="aff"/>
    <w:rsid w:val="007D5589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5">
    <w:name w:val="Îñíîâíîé òåêñò ñ îòñòóïîì 2"/>
    <w:basedOn w:val="aff"/>
    <w:rsid w:val="007D5589"/>
    <w:pPr>
      <w:ind w:left="720"/>
      <w:jc w:val="both"/>
    </w:pPr>
    <w:rPr>
      <w:color w:val="000000"/>
      <w:sz w:val="24"/>
      <w:lang w:val="en-US"/>
    </w:rPr>
  </w:style>
  <w:style w:type="paragraph" w:customStyle="1" w:styleId="1c">
    <w:name w:val="çàãîëîâîê 1"/>
    <w:basedOn w:val="aff"/>
    <w:next w:val="aff"/>
    <w:rsid w:val="007D5589"/>
    <w:pPr>
      <w:keepNext/>
    </w:pPr>
  </w:style>
  <w:style w:type="paragraph" w:customStyle="1" w:styleId="33">
    <w:name w:val="Îñíîâíîé òåêñò ñ îòñòóïîì 3"/>
    <w:basedOn w:val="aff"/>
    <w:rsid w:val="007D5589"/>
    <w:pPr>
      <w:ind w:firstLine="567"/>
      <w:jc w:val="both"/>
    </w:pPr>
    <w:rPr>
      <w:rFonts w:ascii="Peterburg" w:hAnsi="Peterburg" w:cs="Peterburg"/>
      <w:b/>
      <w:i/>
      <w:sz w:val="24"/>
    </w:rPr>
  </w:style>
  <w:style w:type="paragraph" w:customStyle="1" w:styleId="Iniiaiieoaeno">
    <w:name w:val="Iniiaiie oaeno"/>
    <w:basedOn w:val="Iauiue"/>
    <w:rsid w:val="007D5589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rsid w:val="007D5589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aff0">
    <w:name w:val="основной"/>
    <w:basedOn w:val="a"/>
    <w:rsid w:val="007D5589"/>
    <w:pPr>
      <w:keepNext/>
    </w:pPr>
    <w:rPr>
      <w:rFonts w:ascii="Times New Roman" w:hAnsi="Times New Roman" w:cs="Times New Roman"/>
      <w:sz w:val="24"/>
    </w:rPr>
  </w:style>
  <w:style w:type="paragraph" w:customStyle="1" w:styleId="nienie">
    <w:name w:val="nienie"/>
    <w:basedOn w:val="Iauiue"/>
    <w:rsid w:val="007D5589"/>
    <w:pPr>
      <w:keepLines/>
      <w:numPr>
        <w:numId w:val="15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Iniiaiieoaeno2">
    <w:name w:val="Iniiaiie oaeno 2"/>
    <w:basedOn w:val="a"/>
    <w:rsid w:val="007D5589"/>
    <w:pPr>
      <w:widowControl w:val="0"/>
      <w:ind w:firstLine="567"/>
      <w:jc w:val="both"/>
    </w:pPr>
    <w:rPr>
      <w:rFonts w:ascii="Times New Roman" w:hAnsi="Times New Roman" w:cs="Times New Roman"/>
      <w:b/>
      <w:color w:val="000000"/>
      <w:sz w:val="24"/>
    </w:rPr>
  </w:style>
  <w:style w:type="paragraph" w:customStyle="1" w:styleId="aff1">
    <w:name w:val="Îñíîâíîé òåêñò"/>
    <w:basedOn w:val="aff"/>
    <w:rsid w:val="007D5589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rsid w:val="007D5589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customStyle="1" w:styleId="41">
    <w:name w:val="Маркированный список 41"/>
    <w:basedOn w:val="a"/>
    <w:rsid w:val="007D5589"/>
    <w:pPr>
      <w:numPr>
        <w:numId w:val="2"/>
      </w:numPr>
    </w:pPr>
    <w:rPr>
      <w:rFonts w:ascii="Times New Roman" w:hAnsi="Times New Roman" w:cs="Times New Roman"/>
      <w:sz w:val="20"/>
      <w:lang w:val="en-GB"/>
    </w:rPr>
  </w:style>
  <w:style w:type="paragraph" w:styleId="aff2">
    <w:name w:val="Normal (Web)"/>
    <w:basedOn w:val="a"/>
    <w:rsid w:val="007D558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aff3">
    <w:name w:val="Исходник"/>
    <w:basedOn w:val="a"/>
    <w:rsid w:val="007D5589"/>
    <w:pPr>
      <w:spacing w:before="80" w:line="360" w:lineRule="auto"/>
      <w:jc w:val="both"/>
    </w:pPr>
    <w:rPr>
      <w:rFonts w:ascii="Courier New" w:hAnsi="Courier New" w:cs="Courier New"/>
      <w:sz w:val="20"/>
    </w:rPr>
  </w:style>
  <w:style w:type="paragraph" w:customStyle="1" w:styleId="titlepage">
    <w:name w:val="titlepage"/>
    <w:basedOn w:val="a"/>
    <w:rsid w:val="007D5589"/>
    <w:pPr>
      <w:spacing w:before="75" w:after="75"/>
      <w:ind w:firstLine="150"/>
      <w:jc w:val="center"/>
    </w:pPr>
    <w:rPr>
      <w:b/>
      <w:bCs/>
      <w:caps/>
      <w:color w:val="B00000"/>
      <w:sz w:val="24"/>
      <w:szCs w:val="24"/>
    </w:rPr>
  </w:style>
  <w:style w:type="paragraph" w:customStyle="1" w:styleId="1d">
    <w:name w:val="Схема документа1"/>
    <w:basedOn w:val="a"/>
    <w:rsid w:val="007D5589"/>
    <w:pPr>
      <w:widowControl w:val="0"/>
      <w:autoSpaceDE w:val="0"/>
    </w:pPr>
    <w:rPr>
      <w:rFonts w:ascii="Tahoma" w:hAnsi="Tahoma" w:cs="Tahoma"/>
      <w:sz w:val="16"/>
      <w:szCs w:val="16"/>
    </w:rPr>
  </w:style>
  <w:style w:type="paragraph" w:styleId="aff4">
    <w:name w:val="List Paragraph"/>
    <w:basedOn w:val="a"/>
    <w:uiPriority w:val="34"/>
    <w:qFormat/>
    <w:rsid w:val="007D5589"/>
    <w:pPr>
      <w:widowControl w:val="0"/>
      <w:autoSpaceDE w:val="0"/>
      <w:ind w:left="720"/>
    </w:pPr>
    <w:rPr>
      <w:rFonts w:ascii="Times New Roman" w:hAnsi="Times New Roman" w:cs="Times New Roman"/>
      <w:sz w:val="20"/>
    </w:rPr>
  </w:style>
  <w:style w:type="paragraph" w:customStyle="1" w:styleId="ConsPlusNonformat">
    <w:name w:val="ConsPlusNonformat"/>
    <w:rsid w:val="007D558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f5">
    <w:name w:val="No Spacing"/>
    <w:qFormat/>
    <w:rsid w:val="007D5589"/>
    <w:pPr>
      <w:suppressAutoHyphens/>
    </w:pPr>
    <w:rPr>
      <w:sz w:val="24"/>
      <w:szCs w:val="24"/>
      <w:lang w:eastAsia="ar-SA"/>
    </w:rPr>
  </w:style>
  <w:style w:type="paragraph" w:customStyle="1" w:styleId="zagc-0">
    <w:name w:val="zagc-0"/>
    <w:basedOn w:val="a"/>
    <w:rsid w:val="007D5589"/>
    <w:pPr>
      <w:spacing w:before="225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customStyle="1" w:styleId="zagc-1">
    <w:name w:val="zagc-1"/>
    <w:basedOn w:val="a"/>
    <w:rsid w:val="007D5589"/>
    <w:pPr>
      <w:spacing w:before="180" w:after="60"/>
      <w:ind w:firstLine="150"/>
      <w:jc w:val="center"/>
    </w:pPr>
    <w:rPr>
      <w:b/>
      <w:bCs/>
      <w:caps/>
      <w:color w:val="29211E"/>
      <w:sz w:val="20"/>
    </w:rPr>
  </w:style>
  <w:style w:type="paragraph" w:customStyle="1" w:styleId="zagc-2">
    <w:name w:val="zagc-2"/>
    <w:basedOn w:val="a"/>
    <w:rsid w:val="007D5589"/>
    <w:pPr>
      <w:spacing w:before="135" w:after="60"/>
      <w:ind w:firstLine="150"/>
      <w:jc w:val="center"/>
    </w:pPr>
    <w:rPr>
      <w:b/>
      <w:bCs/>
      <w:color w:val="29211E"/>
      <w:sz w:val="18"/>
      <w:szCs w:val="18"/>
    </w:rPr>
  </w:style>
  <w:style w:type="paragraph" w:customStyle="1" w:styleId="Web">
    <w:name w:val="Обычный (Web)"/>
    <w:basedOn w:val="a"/>
    <w:rsid w:val="007D5589"/>
    <w:pPr>
      <w:spacing w:before="60" w:after="100"/>
      <w:ind w:firstLine="210"/>
      <w:jc w:val="both"/>
    </w:pPr>
    <w:rPr>
      <w:rFonts w:ascii="Times New Roman" w:hAnsi="Times New Roman" w:cs="Times New Roman"/>
      <w:color w:val="001060"/>
      <w:sz w:val="20"/>
    </w:rPr>
  </w:style>
  <w:style w:type="paragraph" w:customStyle="1" w:styleId="cpy">
    <w:name w:val="cpy"/>
    <w:basedOn w:val="a"/>
    <w:rsid w:val="007D5589"/>
    <w:pPr>
      <w:spacing w:before="2250" w:after="100"/>
      <w:ind w:firstLine="210"/>
      <w:jc w:val="center"/>
    </w:pPr>
    <w:rPr>
      <w:rFonts w:ascii="Verdana" w:hAnsi="Verdana" w:cs="Verdana"/>
      <w:color w:val="CCCCDD"/>
      <w:sz w:val="14"/>
      <w:szCs w:val="14"/>
    </w:rPr>
  </w:style>
  <w:style w:type="paragraph" w:customStyle="1" w:styleId="rght">
    <w:name w:val="rght"/>
    <w:basedOn w:val="a"/>
    <w:rsid w:val="007D5589"/>
    <w:pPr>
      <w:spacing w:before="60" w:after="100"/>
      <w:ind w:firstLine="210"/>
      <w:jc w:val="right"/>
    </w:pPr>
    <w:rPr>
      <w:rFonts w:ascii="Times New Roman" w:hAnsi="Times New Roman" w:cs="Times New Roman"/>
      <w:color w:val="001060"/>
      <w:sz w:val="20"/>
    </w:rPr>
  </w:style>
  <w:style w:type="paragraph" w:customStyle="1" w:styleId="cntr">
    <w:name w:val="cntr"/>
    <w:basedOn w:val="a"/>
    <w:rsid w:val="007D5589"/>
    <w:pPr>
      <w:spacing w:before="60" w:after="100"/>
      <w:ind w:firstLine="210"/>
      <w:jc w:val="center"/>
    </w:pPr>
    <w:rPr>
      <w:rFonts w:ascii="Times New Roman" w:hAnsi="Times New Roman" w:cs="Times New Roman"/>
      <w:color w:val="001060"/>
      <w:sz w:val="20"/>
    </w:rPr>
  </w:style>
  <w:style w:type="paragraph" w:customStyle="1" w:styleId="ch">
    <w:name w:val="ch"/>
    <w:basedOn w:val="a"/>
    <w:rsid w:val="007D5589"/>
    <w:pPr>
      <w:shd w:val="clear" w:color="auto" w:fill="FFFFFF"/>
      <w:spacing w:before="60" w:after="100"/>
      <w:ind w:firstLine="210"/>
      <w:jc w:val="both"/>
    </w:pPr>
    <w:rPr>
      <w:rFonts w:ascii="Times New Roman" w:hAnsi="Times New Roman" w:cs="Times New Roman"/>
      <w:color w:val="001060"/>
      <w:sz w:val="20"/>
    </w:rPr>
  </w:style>
  <w:style w:type="paragraph" w:customStyle="1" w:styleId="sml">
    <w:name w:val="sml"/>
    <w:basedOn w:val="a"/>
    <w:rsid w:val="007D5589"/>
    <w:pPr>
      <w:spacing w:before="60" w:after="100"/>
      <w:ind w:firstLine="210"/>
      <w:jc w:val="center"/>
    </w:pPr>
    <w:rPr>
      <w:rFonts w:ascii="Times New Roman" w:hAnsi="Times New Roman" w:cs="Times New Roman"/>
      <w:b/>
      <w:bCs/>
      <w:color w:val="001060"/>
      <w:sz w:val="17"/>
      <w:szCs w:val="17"/>
    </w:rPr>
  </w:style>
  <w:style w:type="paragraph" w:customStyle="1" w:styleId="smlll">
    <w:name w:val="smlll"/>
    <w:basedOn w:val="a"/>
    <w:rsid w:val="007D5589"/>
    <w:pPr>
      <w:ind w:firstLine="210"/>
    </w:pPr>
    <w:rPr>
      <w:rFonts w:ascii="Times New Roman" w:hAnsi="Times New Roman" w:cs="Times New Roman"/>
      <w:b/>
      <w:bCs/>
      <w:color w:val="001060"/>
      <w:sz w:val="20"/>
    </w:rPr>
  </w:style>
  <w:style w:type="paragraph" w:customStyle="1" w:styleId="dr">
    <w:name w:val="dr"/>
    <w:basedOn w:val="a"/>
    <w:rsid w:val="007D5589"/>
    <w:pPr>
      <w:spacing w:before="60" w:after="100"/>
      <w:ind w:left="225" w:firstLine="210"/>
      <w:jc w:val="both"/>
    </w:pPr>
    <w:rPr>
      <w:rFonts w:ascii="Verdana" w:hAnsi="Verdana" w:cs="Verdana"/>
      <w:color w:val="001060"/>
      <w:sz w:val="20"/>
    </w:rPr>
  </w:style>
  <w:style w:type="paragraph" w:customStyle="1" w:styleId="1e">
    <w:name w:val="Обычный1"/>
    <w:basedOn w:val="a"/>
    <w:rsid w:val="007D5589"/>
    <w:pPr>
      <w:shd w:val="clear" w:color="auto" w:fill="FFFFFF"/>
      <w:spacing w:before="60" w:after="100"/>
      <w:ind w:firstLine="210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221">
    <w:name w:val="Основной текст 22"/>
    <w:basedOn w:val="a"/>
    <w:rsid w:val="007D5589"/>
    <w:pPr>
      <w:overflowPunct w:val="0"/>
      <w:autoSpaceDE w:val="0"/>
      <w:ind w:firstLine="1134"/>
      <w:jc w:val="both"/>
      <w:textAlignment w:val="baseline"/>
    </w:pPr>
    <w:rPr>
      <w:rFonts w:ascii="Times New Roman" w:hAnsi="Times New Roman" w:cs="Times New Roman"/>
      <w:sz w:val="24"/>
    </w:rPr>
  </w:style>
  <w:style w:type="paragraph" w:customStyle="1" w:styleId="ConsNonformat">
    <w:name w:val="ConsNonformat"/>
    <w:rsid w:val="007D5589"/>
    <w:pPr>
      <w:widowControl w:val="0"/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6">
    <w:name w:val="Подпись письма"/>
    <w:basedOn w:val="a"/>
    <w:rsid w:val="007D5589"/>
    <w:pPr>
      <w:tabs>
        <w:tab w:val="right" w:pos="9639"/>
      </w:tabs>
    </w:pPr>
    <w:rPr>
      <w:rFonts w:ascii="Times New Roman" w:hAnsi="Times New Roman" w:cs="Times New Roman"/>
      <w:sz w:val="24"/>
    </w:rPr>
  </w:style>
  <w:style w:type="paragraph" w:customStyle="1" w:styleId="ConsDocList">
    <w:name w:val="ConsDocList"/>
    <w:rsid w:val="007D5589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Cell">
    <w:name w:val="ConsCell"/>
    <w:rsid w:val="007D5589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paragraph" w:customStyle="1" w:styleId="Caaieiaieioi">
    <w:name w:val="Caaieiaie ioi"/>
    <w:basedOn w:val="a"/>
    <w:rsid w:val="007D5589"/>
    <w:pPr>
      <w:keepNext/>
      <w:widowControl w:val="0"/>
      <w:spacing w:before="120" w:after="120" w:line="220" w:lineRule="exact"/>
      <w:ind w:left="1418"/>
    </w:pPr>
    <w:rPr>
      <w:rFonts w:ascii="Times New Roman" w:hAnsi="Times New Roman" w:cs="Times New Roman"/>
      <w:b/>
      <w:sz w:val="20"/>
    </w:rPr>
  </w:style>
  <w:style w:type="paragraph" w:customStyle="1" w:styleId="211">
    <w:name w:val="Список 21"/>
    <w:basedOn w:val="a"/>
    <w:rsid w:val="007D5589"/>
    <w:pPr>
      <w:widowControl w:val="0"/>
      <w:tabs>
        <w:tab w:val="left" w:pos="144"/>
        <w:tab w:val="left" w:pos="864"/>
        <w:tab w:val="left" w:pos="3024"/>
      </w:tabs>
      <w:spacing w:line="220" w:lineRule="exact"/>
      <w:ind w:left="566" w:hanging="283"/>
      <w:jc w:val="both"/>
    </w:pPr>
    <w:rPr>
      <w:rFonts w:ascii="Times New Roman" w:hAnsi="Times New Roman" w:cs="Times New Roman"/>
      <w:sz w:val="20"/>
    </w:rPr>
  </w:style>
  <w:style w:type="paragraph" w:customStyle="1" w:styleId="21">
    <w:name w:val="Маркированный список 21"/>
    <w:basedOn w:val="a"/>
    <w:rsid w:val="007D5589"/>
    <w:pPr>
      <w:widowControl w:val="0"/>
      <w:numPr>
        <w:numId w:val="16"/>
      </w:numPr>
      <w:tabs>
        <w:tab w:val="left" w:pos="144"/>
        <w:tab w:val="left" w:pos="864"/>
        <w:tab w:val="left" w:pos="3024"/>
      </w:tabs>
      <w:spacing w:line="220" w:lineRule="exact"/>
      <w:ind w:left="566"/>
      <w:jc w:val="both"/>
    </w:pPr>
    <w:rPr>
      <w:rFonts w:ascii="Times New Roman" w:hAnsi="Times New Roman" w:cs="Times New Roman"/>
      <w:sz w:val="20"/>
    </w:rPr>
  </w:style>
  <w:style w:type="paragraph" w:customStyle="1" w:styleId="31">
    <w:name w:val="Маркированный список 31"/>
    <w:basedOn w:val="a"/>
    <w:rsid w:val="007D5589"/>
    <w:pPr>
      <w:widowControl w:val="0"/>
      <w:numPr>
        <w:numId w:val="17"/>
      </w:numPr>
      <w:tabs>
        <w:tab w:val="left" w:pos="144"/>
        <w:tab w:val="left" w:pos="864"/>
        <w:tab w:val="left" w:pos="3024"/>
      </w:tabs>
      <w:spacing w:line="220" w:lineRule="exact"/>
      <w:ind w:left="849"/>
      <w:jc w:val="both"/>
    </w:pPr>
    <w:rPr>
      <w:rFonts w:ascii="Times New Roman" w:hAnsi="Times New Roman" w:cs="Times New Roman"/>
      <w:sz w:val="20"/>
    </w:rPr>
  </w:style>
  <w:style w:type="paragraph" w:customStyle="1" w:styleId="aff7">
    <w:name w:val="Заголовок дог"/>
    <w:basedOn w:val="a"/>
    <w:rsid w:val="007D5589"/>
    <w:pPr>
      <w:widowControl w:val="0"/>
      <w:tabs>
        <w:tab w:val="left" w:pos="144"/>
        <w:tab w:val="left" w:pos="864"/>
        <w:tab w:val="left" w:pos="3024"/>
      </w:tabs>
      <w:spacing w:line="200" w:lineRule="exact"/>
      <w:ind w:firstLine="284"/>
      <w:jc w:val="center"/>
    </w:pPr>
    <w:rPr>
      <w:rFonts w:ascii="Times New Roman" w:hAnsi="Times New Roman" w:cs="Times New Roman"/>
      <w:b/>
      <w:sz w:val="20"/>
    </w:rPr>
  </w:style>
  <w:style w:type="paragraph" w:customStyle="1" w:styleId="Preformat">
    <w:name w:val="Preformat"/>
    <w:rsid w:val="007D5589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2">
    <w:name w:val="Основной текст с отступом 21"/>
    <w:basedOn w:val="a"/>
    <w:rsid w:val="007D5589"/>
    <w:pPr>
      <w:overflowPunct w:val="0"/>
      <w:autoSpaceDE w:val="0"/>
      <w:ind w:firstLine="720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Heading">
    <w:name w:val="Heading"/>
    <w:rsid w:val="007D5589"/>
    <w:pPr>
      <w:widowControl w:val="0"/>
      <w:suppressAutoHyphens/>
      <w:autoSpaceDE w:val="0"/>
    </w:pPr>
    <w:rPr>
      <w:rFonts w:ascii="Arial" w:hAnsi="Arial" w:cs="Arial"/>
      <w:b/>
      <w:sz w:val="22"/>
      <w:lang w:eastAsia="ar-SA"/>
    </w:rPr>
  </w:style>
  <w:style w:type="paragraph" w:customStyle="1" w:styleId="1t3030000">
    <w:name w:val="1t3030000"/>
    <w:basedOn w:val="a"/>
    <w:rsid w:val="007D5589"/>
    <w:pPr>
      <w:overflowPunct w:val="0"/>
      <w:autoSpaceDE w:val="0"/>
      <w:spacing w:line="240" w:lineRule="atLeast"/>
      <w:ind w:firstLine="600"/>
      <w:jc w:val="both"/>
      <w:textAlignment w:val="baseline"/>
    </w:pPr>
    <w:rPr>
      <w:rFonts w:ascii="Artsans" w:hAnsi="Artsans" w:cs="Artsans"/>
      <w:sz w:val="24"/>
    </w:rPr>
  </w:style>
  <w:style w:type="paragraph" w:customStyle="1" w:styleId="ConsPlusTitle">
    <w:name w:val="ConsPlusTitle"/>
    <w:uiPriority w:val="99"/>
    <w:rsid w:val="007D5589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f">
    <w:name w:val="Обычный1"/>
    <w:rsid w:val="007D5589"/>
    <w:pPr>
      <w:suppressAutoHyphens/>
    </w:pPr>
    <w:rPr>
      <w:lang w:eastAsia="ar-SA"/>
    </w:rPr>
  </w:style>
  <w:style w:type="paragraph" w:customStyle="1" w:styleId="ConsPlusCell">
    <w:name w:val="ConsPlusCell"/>
    <w:rsid w:val="007D5589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8">
    <w:name w:val="Знак Знак Знак Знак Знак Знак Знак"/>
    <w:basedOn w:val="a"/>
    <w:rsid w:val="007D5589"/>
    <w:pPr>
      <w:tabs>
        <w:tab w:val="left" w:pos="360"/>
      </w:tabs>
      <w:spacing w:after="160" w:line="240" w:lineRule="exact"/>
    </w:pPr>
    <w:rPr>
      <w:rFonts w:ascii="Times New Roman" w:eastAsia="Calibri" w:hAnsi="Times New Roman" w:cs="Times New Roman"/>
      <w:sz w:val="20"/>
    </w:rPr>
  </w:style>
  <w:style w:type="paragraph" w:customStyle="1" w:styleId="CharChar1CharChar1CharChar">
    <w:name w:val="Char Char Знак Знак1 Char Char1 Знак Знак Char Char"/>
    <w:basedOn w:val="a"/>
    <w:rsid w:val="007D5589"/>
    <w:pPr>
      <w:spacing w:before="100" w:after="100"/>
    </w:pPr>
    <w:rPr>
      <w:rFonts w:ascii="Tahoma" w:hAnsi="Tahoma" w:cs="Tahoma"/>
      <w:sz w:val="20"/>
      <w:lang w:val="en-US"/>
    </w:rPr>
  </w:style>
  <w:style w:type="paragraph" w:customStyle="1" w:styleId="Default">
    <w:name w:val="Default"/>
    <w:rsid w:val="007D558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213">
    <w:name w:val="Основной текст с отступом 21"/>
    <w:basedOn w:val="a"/>
    <w:rsid w:val="007D5589"/>
    <w:pPr>
      <w:widowControl w:val="0"/>
      <w:ind w:firstLine="567"/>
    </w:pPr>
    <w:rPr>
      <w:rFonts w:ascii="Times New Roman" w:hAnsi="Times New Roman" w:cs="Times New Roman"/>
      <w:sz w:val="28"/>
    </w:rPr>
  </w:style>
  <w:style w:type="paragraph" w:styleId="HTML">
    <w:name w:val="HTML Preformatted"/>
    <w:basedOn w:val="a"/>
    <w:link w:val="HTML0"/>
    <w:rsid w:val="007D55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000000"/>
      <w:sz w:val="20"/>
    </w:rPr>
  </w:style>
  <w:style w:type="character" w:customStyle="1" w:styleId="HTML0">
    <w:name w:val="Стандартный HTML Знак"/>
    <w:link w:val="HTML"/>
    <w:rsid w:val="001A29C1"/>
    <w:rPr>
      <w:rFonts w:ascii="Courier New" w:hAnsi="Courier New" w:cs="Courier New"/>
      <w:color w:val="000000"/>
      <w:lang w:eastAsia="ar-SA"/>
    </w:rPr>
  </w:style>
  <w:style w:type="paragraph" w:styleId="43">
    <w:name w:val="toc 4"/>
    <w:basedOn w:val="a"/>
    <w:next w:val="a"/>
    <w:rsid w:val="007D5589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51">
    <w:name w:val="toc 5"/>
    <w:basedOn w:val="a"/>
    <w:next w:val="a"/>
    <w:rsid w:val="007D5589"/>
    <w:pPr>
      <w:ind w:left="960"/>
    </w:pPr>
    <w:rPr>
      <w:rFonts w:ascii="Times New Roman" w:hAnsi="Times New Roman" w:cs="Times New Roman"/>
      <w:sz w:val="24"/>
      <w:szCs w:val="24"/>
    </w:rPr>
  </w:style>
  <w:style w:type="paragraph" w:styleId="61">
    <w:name w:val="toc 6"/>
    <w:basedOn w:val="a"/>
    <w:next w:val="a"/>
    <w:rsid w:val="007D5589"/>
    <w:pPr>
      <w:ind w:left="1200"/>
    </w:pPr>
    <w:rPr>
      <w:rFonts w:ascii="Times New Roman" w:hAnsi="Times New Roman" w:cs="Times New Roman"/>
      <w:sz w:val="24"/>
      <w:szCs w:val="24"/>
    </w:rPr>
  </w:style>
  <w:style w:type="paragraph" w:styleId="71">
    <w:name w:val="toc 7"/>
    <w:basedOn w:val="a"/>
    <w:next w:val="a"/>
    <w:rsid w:val="007D5589"/>
    <w:pPr>
      <w:ind w:left="1440"/>
    </w:pPr>
    <w:rPr>
      <w:rFonts w:ascii="Times New Roman" w:hAnsi="Times New Roman" w:cs="Times New Roman"/>
      <w:sz w:val="24"/>
      <w:szCs w:val="24"/>
    </w:rPr>
  </w:style>
  <w:style w:type="paragraph" w:styleId="81">
    <w:name w:val="toc 8"/>
    <w:basedOn w:val="a"/>
    <w:next w:val="a"/>
    <w:rsid w:val="007D5589"/>
    <w:pPr>
      <w:ind w:left="1680"/>
    </w:pPr>
    <w:rPr>
      <w:rFonts w:ascii="Times New Roman" w:hAnsi="Times New Roman" w:cs="Times New Roman"/>
      <w:sz w:val="24"/>
      <w:szCs w:val="24"/>
    </w:rPr>
  </w:style>
  <w:style w:type="paragraph" w:styleId="91">
    <w:name w:val="toc 9"/>
    <w:basedOn w:val="a"/>
    <w:next w:val="a"/>
    <w:rsid w:val="007D5589"/>
    <w:pPr>
      <w:ind w:left="1920"/>
    </w:pPr>
    <w:rPr>
      <w:rFonts w:ascii="Times New Roman" w:hAnsi="Times New Roman" w:cs="Times New Roman"/>
      <w:sz w:val="24"/>
      <w:szCs w:val="24"/>
    </w:rPr>
  </w:style>
  <w:style w:type="paragraph" w:customStyle="1" w:styleId="100">
    <w:name w:val="Оглавление 10"/>
    <w:basedOn w:val="15"/>
    <w:rsid w:val="007D5589"/>
    <w:pPr>
      <w:tabs>
        <w:tab w:val="right" w:leader="dot" w:pos="7091"/>
      </w:tabs>
      <w:ind w:left="2547"/>
    </w:pPr>
  </w:style>
  <w:style w:type="paragraph" w:customStyle="1" w:styleId="aff9">
    <w:name w:val="Содержимое таблицы"/>
    <w:basedOn w:val="a"/>
    <w:rsid w:val="007D5589"/>
    <w:pPr>
      <w:suppressLineNumbers/>
    </w:pPr>
  </w:style>
  <w:style w:type="paragraph" w:customStyle="1" w:styleId="affa">
    <w:name w:val="Заголовок таблицы"/>
    <w:basedOn w:val="aff9"/>
    <w:rsid w:val="007D5589"/>
    <w:pPr>
      <w:jc w:val="center"/>
    </w:pPr>
    <w:rPr>
      <w:b/>
      <w:bCs/>
    </w:rPr>
  </w:style>
  <w:style w:type="paragraph" w:customStyle="1" w:styleId="affb">
    <w:name w:val="Содержимое врезки"/>
    <w:basedOn w:val="ab"/>
    <w:rsid w:val="007D5589"/>
  </w:style>
  <w:style w:type="paragraph" w:customStyle="1" w:styleId="12Arial">
    <w:name w:val="Стиль Основной текст отчета 12 Arial"/>
    <w:basedOn w:val="ab"/>
    <w:rsid w:val="00905C35"/>
    <w:pPr>
      <w:spacing w:line="100" w:lineRule="atLeast"/>
      <w:ind w:firstLine="709"/>
    </w:pPr>
    <w:rPr>
      <w:rFonts w:cs="Arial"/>
      <w:color w:val="000000"/>
      <w:sz w:val="26"/>
      <w:szCs w:val="26"/>
    </w:rPr>
  </w:style>
  <w:style w:type="paragraph" w:styleId="affc">
    <w:name w:val="Document Map"/>
    <w:basedOn w:val="a"/>
    <w:link w:val="affd"/>
    <w:rsid w:val="006331C1"/>
    <w:rPr>
      <w:rFonts w:ascii="Tahoma" w:hAnsi="Tahoma" w:cs="Times New Roman"/>
      <w:sz w:val="16"/>
      <w:szCs w:val="16"/>
    </w:rPr>
  </w:style>
  <w:style w:type="character" w:customStyle="1" w:styleId="affd">
    <w:name w:val="Схема документа Знак"/>
    <w:link w:val="affc"/>
    <w:rsid w:val="006331C1"/>
    <w:rPr>
      <w:rFonts w:ascii="Tahoma" w:hAnsi="Tahoma" w:cs="Tahoma"/>
      <w:sz w:val="16"/>
      <w:szCs w:val="16"/>
      <w:lang w:eastAsia="ar-SA"/>
    </w:rPr>
  </w:style>
  <w:style w:type="table" w:styleId="affe">
    <w:name w:val="Table Grid"/>
    <w:basedOn w:val="a1"/>
    <w:uiPriority w:val="39"/>
    <w:rsid w:val="00F81B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">
    <w:name w:val="ПЗ штамп"/>
    <w:basedOn w:val="a"/>
    <w:uiPriority w:val="99"/>
    <w:rsid w:val="00BF7ACC"/>
    <w:pPr>
      <w:keepNext/>
      <w:tabs>
        <w:tab w:val="left" w:pos="0"/>
      </w:tabs>
      <w:autoSpaceDE w:val="0"/>
      <w:autoSpaceDN w:val="0"/>
      <w:adjustRightInd w:val="0"/>
      <w:outlineLvl w:val="0"/>
    </w:pPr>
    <w:rPr>
      <w:rFonts w:ascii="Times New Roman" w:hAnsi="Times New Roman" w:cs="Times New Roman"/>
      <w:kern w:val="1"/>
      <w:sz w:val="20"/>
      <w:lang w:eastAsia="ru-RU"/>
    </w:rPr>
  </w:style>
  <w:style w:type="paragraph" w:customStyle="1" w:styleId="CM11">
    <w:name w:val="CM11"/>
    <w:basedOn w:val="a"/>
    <w:next w:val="a"/>
    <w:rsid w:val="0083685F"/>
    <w:pPr>
      <w:widowControl w:val="0"/>
      <w:suppressAutoHyphens w:val="0"/>
      <w:autoSpaceDE w:val="0"/>
      <w:autoSpaceDN w:val="0"/>
      <w:adjustRightInd w:val="0"/>
      <w:spacing w:line="416" w:lineRule="atLeast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83685F"/>
    <w:pPr>
      <w:suppressAutoHyphens w:val="0"/>
      <w:spacing w:before="100" w:beforeAutospacing="1"/>
      <w:jc w:val="both"/>
    </w:pPr>
    <w:rPr>
      <w:rFonts w:ascii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Регистрационная карточка объекта</vt:lpstr>
    </vt:vector>
  </TitlesOfParts>
  <Company>VGP</Company>
  <LinksUpToDate>false</LinksUpToDate>
  <CharactersWithSpaces>9918</CharactersWithSpaces>
  <SharedDoc>false</SharedDoc>
  <HLinks>
    <vt:vector size="24" baseType="variant">
      <vt:variant>
        <vt:i4>7798849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__RefHeading___Toc372184305</vt:lpwstr>
      </vt:variant>
      <vt:variant>
        <vt:i4>7798849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__RefHeading___Toc372184304</vt:lpwstr>
      </vt:variant>
      <vt:variant>
        <vt:i4>7798849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__RefHeading___Toc372184303</vt:lpwstr>
      </vt:variant>
      <vt:variant>
        <vt:i4>7798849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Регистрационная карточка объекта</dc:title>
  <dc:creator>Зиновьев</dc:creator>
  <cp:lastModifiedBy>punsh</cp:lastModifiedBy>
  <cp:revision>6</cp:revision>
  <cp:lastPrinted>2018-07-09T09:15:00Z</cp:lastPrinted>
  <dcterms:created xsi:type="dcterms:W3CDTF">2018-07-23T11:47:00Z</dcterms:created>
  <dcterms:modified xsi:type="dcterms:W3CDTF">2018-07-27T09:40:00Z</dcterms:modified>
</cp:coreProperties>
</file>